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7FE" w:rsidRPr="002B7941" w:rsidRDefault="002B7941">
      <w:pPr>
        <w:rPr>
          <w:rFonts w:ascii="Times New Roman" w:hAnsi="Times New Roman" w:cs="Times New Roman"/>
        </w:rPr>
      </w:pPr>
      <w:r w:rsidRPr="002B7941">
        <w:rPr>
          <w:rFonts w:ascii="Times New Roman" w:hAnsi="Times New Roman" w:cs="Times New Roman"/>
          <w:noProof/>
          <w:lang w:eastAsia="ru-RU"/>
        </w:rPr>
        <w:drawing>
          <wp:inline distT="0" distB="0" distL="0" distR="0">
            <wp:extent cx="7272020" cy="10006157"/>
            <wp:effectExtent l="19050" t="0" r="5080" b="0"/>
            <wp:docPr id="1" name="Рисунок 1" descr="E:\встреча 30 лет саку\рабоч про\img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встреча 30 лет саку\рабоч про\img206.jpg"/>
                    <pic:cNvPicPr>
                      <a:picLocks noChangeAspect="1" noChangeArrowheads="1"/>
                    </pic:cNvPicPr>
                  </pic:nvPicPr>
                  <pic:blipFill>
                    <a:blip r:embed="rId5" cstate="print"/>
                    <a:srcRect/>
                    <a:stretch>
                      <a:fillRect/>
                    </a:stretch>
                  </pic:blipFill>
                  <pic:spPr bwMode="auto">
                    <a:xfrm>
                      <a:off x="0" y="0"/>
                      <a:ext cx="7272020" cy="10006157"/>
                    </a:xfrm>
                    <a:prstGeom prst="rect">
                      <a:avLst/>
                    </a:prstGeom>
                    <a:noFill/>
                    <a:ln w="9525">
                      <a:noFill/>
                      <a:miter lim="800000"/>
                      <a:headEnd/>
                      <a:tailEnd/>
                    </a:ln>
                  </pic:spPr>
                </pic:pic>
              </a:graphicData>
            </a:graphic>
          </wp:inline>
        </w:drawing>
      </w:r>
    </w:p>
    <w:p w:rsidR="002B7941" w:rsidRPr="002B7941" w:rsidRDefault="002B7941" w:rsidP="002B7941">
      <w:pPr>
        <w:shd w:val="clear" w:color="auto" w:fill="FFFFFF"/>
        <w:ind w:left="1560" w:hanging="993"/>
        <w:jc w:val="center"/>
        <w:rPr>
          <w:rFonts w:ascii="Times New Roman" w:hAnsi="Times New Roman" w:cs="Times New Roman"/>
          <w:b/>
          <w:sz w:val="36"/>
          <w:szCs w:val="36"/>
        </w:rPr>
      </w:pPr>
      <w:r w:rsidRPr="002B7941">
        <w:rPr>
          <w:rFonts w:ascii="Times New Roman" w:hAnsi="Times New Roman" w:cs="Times New Roman"/>
          <w:b/>
          <w:sz w:val="36"/>
          <w:szCs w:val="36"/>
        </w:rPr>
        <w:lastRenderedPageBreak/>
        <w:t>НОГАЙТИЛДЕНЭМОКУВДАН</w:t>
      </w:r>
    </w:p>
    <w:p w:rsidR="002B7941" w:rsidRPr="002B7941" w:rsidRDefault="002B7941" w:rsidP="002B7941">
      <w:pPr>
        <w:shd w:val="clear" w:color="auto" w:fill="FFFFFF"/>
        <w:ind w:left="1560" w:hanging="993"/>
        <w:jc w:val="center"/>
        <w:rPr>
          <w:rFonts w:ascii="Times New Roman" w:hAnsi="Times New Roman" w:cs="Times New Roman"/>
          <w:b/>
          <w:sz w:val="36"/>
          <w:szCs w:val="36"/>
        </w:rPr>
      </w:pPr>
      <w:r w:rsidRPr="002B7941">
        <w:rPr>
          <w:rFonts w:ascii="Times New Roman" w:hAnsi="Times New Roman" w:cs="Times New Roman"/>
          <w:b/>
          <w:spacing w:val="-1"/>
          <w:sz w:val="36"/>
          <w:szCs w:val="36"/>
        </w:rPr>
        <w:t>1-4 КЛАССАЛАРДЫНЪ ПРОГРАММАСЫ</w:t>
      </w:r>
    </w:p>
    <w:p w:rsidR="002B7941" w:rsidRPr="002B7941" w:rsidRDefault="002B7941" w:rsidP="002B7941">
      <w:pPr>
        <w:shd w:val="clear" w:color="auto" w:fill="FFFFFF"/>
        <w:ind w:left="1560" w:hanging="993"/>
        <w:rPr>
          <w:rFonts w:ascii="Times New Roman" w:hAnsi="Times New Roman" w:cs="Times New Roman"/>
          <w:b/>
          <w:sz w:val="36"/>
          <w:szCs w:val="36"/>
        </w:rPr>
      </w:pPr>
    </w:p>
    <w:p w:rsidR="002B7941" w:rsidRPr="002B7941" w:rsidRDefault="002B7941" w:rsidP="002B7941">
      <w:pPr>
        <w:shd w:val="clear" w:color="auto" w:fill="FFFFFF"/>
        <w:ind w:left="1560" w:hanging="993"/>
        <w:jc w:val="center"/>
        <w:rPr>
          <w:rFonts w:ascii="Times New Roman" w:hAnsi="Times New Roman" w:cs="Times New Roman"/>
          <w:b/>
          <w:spacing w:val="-3"/>
          <w:sz w:val="28"/>
          <w:szCs w:val="28"/>
        </w:rPr>
      </w:pPr>
      <w:r w:rsidRPr="002B7941">
        <w:rPr>
          <w:rFonts w:ascii="Times New Roman" w:hAnsi="Times New Roman" w:cs="Times New Roman"/>
          <w:b/>
          <w:spacing w:val="-3"/>
          <w:sz w:val="28"/>
          <w:szCs w:val="28"/>
        </w:rPr>
        <w:t>АНЪЛАТПА ХАТ</w:t>
      </w:r>
    </w:p>
    <w:p w:rsidR="002B7941" w:rsidRPr="002B7941" w:rsidRDefault="002B7941" w:rsidP="002B7941">
      <w:pPr>
        <w:shd w:val="clear" w:color="auto" w:fill="FFFFFF"/>
        <w:ind w:left="1560" w:hanging="993"/>
        <w:rPr>
          <w:rFonts w:ascii="Times New Roman" w:hAnsi="Times New Roman" w:cs="Times New Roman"/>
          <w:sz w:val="28"/>
          <w:szCs w:val="28"/>
        </w:rPr>
      </w:pPr>
    </w:p>
    <w:p w:rsidR="002B7941" w:rsidRPr="002B7941" w:rsidRDefault="002B7941" w:rsidP="002B7941">
      <w:pPr>
        <w:shd w:val="clear" w:color="auto" w:fill="FFFFFF"/>
        <w:ind w:left="130" w:firstLine="579"/>
        <w:rPr>
          <w:rFonts w:ascii="Times New Roman" w:hAnsi="Times New Roman" w:cs="Times New Roman"/>
          <w:spacing w:val="-1"/>
          <w:sz w:val="28"/>
          <w:szCs w:val="28"/>
        </w:rPr>
      </w:pPr>
      <w:r w:rsidRPr="002B7941">
        <w:rPr>
          <w:rFonts w:ascii="Times New Roman" w:hAnsi="Times New Roman" w:cs="Times New Roman"/>
          <w:spacing w:val="-1"/>
          <w:sz w:val="28"/>
          <w:szCs w:val="28"/>
        </w:rPr>
        <w:t xml:space="preserve">Баслангыш мектебтинъ программасы Федераллык кырал билимлендируьв стандартка коьре (ФГОС) туьзилген. </w:t>
      </w:r>
    </w:p>
    <w:p w:rsidR="002B7941" w:rsidRPr="002B7941" w:rsidRDefault="002B7941" w:rsidP="002B7941">
      <w:pPr>
        <w:shd w:val="clear" w:color="auto" w:fill="FFFFFF"/>
        <w:ind w:left="130" w:firstLine="579"/>
        <w:rPr>
          <w:rFonts w:ascii="Times New Roman" w:hAnsi="Times New Roman" w:cs="Times New Roman"/>
          <w:spacing w:val="-1"/>
          <w:sz w:val="28"/>
          <w:szCs w:val="28"/>
        </w:rPr>
      </w:pPr>
      <w:r w:rsidRPr="002B7941">
        <w:rPr>
          <w:rFonts w:ascii="Times New Roman" w:hAnsi="Times New Roman" w:cs="Times New Roman"/>
          <w:spacing w:val="-1"/>
          <w:sz w:val="28"/>
          <w:szCs w:val="28"/>
        </w:rPr>
        <w:t xml:space="preserve">Баслангыш окувдынъ Оькимет стандарты окувшыларга билим алмага бирдей амалларды, олардынъ аьр бирине ийги етимислер таппага эм онынъ негизинде окытувды аьр бирининъ куьшине коьре озгармага амал береди. </w:t>
      </w:r>
    </w:p>
    <w:p w:rsidR="002B7941" w:rsidRPr="002B7941" w:rsidRDefault="002B7941" w:rsidP="002B7941">
      <w:pPr>
        <w:shd w:val="clear" w:color="auto" w:fill="FFFFFF"/>
        <w:ind w:left="122" w:right="14" w:firstLine="587"/>
        <w:rPr>
          <w:rFonts w:ascii="Times New Roman" w:hAnsi="Times New Roman" w:cs="Times New Roman"/>
          <w:sz w:val="28"/>
          <w:szCs w:val="28"/>
        </w:rPr>
      </w:pPr>
      <w:r w:rsidRPr="002B7941">
        <w:rPr>
          <w:rFonts w:ascii="Times New Roman" w:hAnsi="Times New Roman" w:cs="Times New Roman"/>
          <w:spacing w:val="-3"/>
          <w:sz w:val="28"/>
          <w:szCs w:val="28"/>
        </w:rPr>
        <w:t xml:space="preserve">Бу эсапты шешуьвде ана тилдинъ маьнеси айлак уьйкен. Биринши класска </w:t>
      </w:r>
      <w:r w:rsidRPr="002B7941">
        <w:rPr>
          <w:rFonts w:ascii="Times New Roman" w:hAnsi="Times New Roman" w:cs="Times New Roman"/>
          <w:sz w:val="28"/>
          <w:szCs w:val="28"/>
        </w:rPr>
        <w:t>келген бала, бас деп, тек ана тилинде соьйлейди, тоьгеректеги яшав акында билгенин, оьз ойын ана тилинде айтады.</w:t>
      </w:r>
    </w:p>
    <w:p w:rsidR="002B7941" w:rsidRPr="002B7941" w:rsidRDefault="002B7941" w:rsidP="002B7941">
      <w:pPr>
        <w:shd w:val="clear" w:color="auto" w:fill="FFFFFF"/>
        <w:spacing w:before="14"/>
        <w:ind w:left="94" w:right="29" w:firstLine="615"/>
        <w:rPr>
          <w:rFonts w:ascii="Times New Roman" w:hAnsi="Times New Roman" w:cs="Times New Roman"/>
          <w:sz w:val="28"/>
          <w:szCs w:val="28"/>
        </w:rPr>
      </w:pPr>
      <w:r w:rsidRPr="002B7941">
        <w:rPr>
          <w:rFonts w:ascii="Times New Roman" w:hAnsi="Times New Roman" w:cs="Times New Roman"/>
          <w:spacing w:val="-1"/>
          <w:sz w:val="28"/>
          <w:szCs w:val="28"/>
        </w:rPr>
        <w:t xml:space="preserve">Ана тилден баслангыш классларда окылатаган материал - ол коьбинше </w:t>
      </w:r>
      <w:r w:rsidRPr="002B7941">
        <w:rPr>
          <w:rFonts w:ascii="Times New Roman" w:hAnsi="Times New Roman" w:cs="Times New Roman"/>
          <w:spacing w:val="-2"/>
          <w:sz w:val="28"/>
          <w:szCs w:val="28"/>
        </w:rPr>
        <w:t xml:space="preserve">аьлде практикалык курс демеге болаяк. Онынъ мырады - балаларды анълавлы </w:t>
      </w:r>
      <w:r w:rsidRPr="002B7941">
        <w:rPr>
          <w:rFonts w:ascii="Times New Roman" w:hAnsi="Times New Roman" w:cs="Times New Roman"/>
          <w:spacing w:val="-1"/>
          <w:sz w:val="28"/>
          <w:szCs w:val="28"/>
        </w:rPr>
        <w:t xml:space="preserve">окып, дурыс соьйлеп эм язып уьйретуьв, окувшылардынъ соьз байлыкларын </w:t>
      </w:r>
      <w:r w:rsidRPr="002B7941">
        <w:rPr>
          <w:rFonts w:ascii="Times New Roman" w:hAnsi="Times New Roman" w:cs="Times New Roman"/>
          <w:spacing w:val="-5"/>
          <w:sz w:val="28"/>
          <w:szCs w:val="28"/>
        </w:rPr>
        <w:t xml:space="preserve">оьстируьв, тил эм адабият бойынша баслапкы билимлерди беруьв, китап окувды </w:t>
      </w:r>
      <w:r w:rsidRPr="002B7941">
        <w:rPr>
          <w:rFonts w:ascii="Times New Roman" w:hAnsi="Times New Roman" w:cs="Times New Roman"/>
          <w:spacing w:val="-1"/>
          <w:sz w:val="28"/>
          <w:szCs w:val="28"/>
        </w:rPr>
        <w:t xml:space="preserve">суьйип уьйретуьв, окувшылардынъ ясларына коьре, анълап болгандай кепте </w:t>
      </w:r>
      <w:r w:rsidRPr="002B7941">
        <w:rPr>
          <w:rFonts w:ascii="Times New Roman" w:hAnsi="Times New Roman" w:cs="Times New Roman"/>
          <w:sz w:val="28"/>
          <w:szCs w:val="28"/>
        </w:rPr>
        <w:t>тилдинъ авызлама эм язба нормаларын билуьвлерине себеп болув.</w:t>
      </w:r>
    </w:p>
    <w:p w:rsidR="002B7941" w:rsidRPr="002B7941" w:rsidRDefault="002B7941" w:rsidP="002B7941">
      <w:pPr>
        <w:shd w:val="clear" w:color="auto" w:fill="FFFFFF"/>
        <w:spacing w:before="14"/>
        <w:ind w:left="94" w:right="29" w:firstLine="615"/>
        <w:rPr>
          <w:rFonts w:ascii="Times New Roman" w:hAnsi="Times New Roman" w:cs="Times New Roman"/>
          <w:sz w:val="28"/>
          <w:szCs w:val="28"/>
        </w:rPr>
      </w:pPr>
      <w:r w:rsidRPr="002B7941">
        <w:rPr>
          <w:rFonts w:ascii="Times New Roman" w:hAnsi="Times New Roman" w:cs="Times New Roman"/>
          <w:spacing w:val="-1"/>
          <w:sz w:val="28"/>
          <w:szCs w:val="28"/>
        </w:rPr>
        <w:t>Ана тилден программа тоьмендеги боьликлерден туьзиледи:</w:t>
      </w:r>
    </w:p>
    <w:p w:rsidR="002B7941" w:rsidRPr="002B7941" w:rsidRDefault="002B7941" w:rsidP="002B7941">
      <w:pPr>
        <w:widowControl w:val="0"/>
        <w:numPr>
          <w:ilvl w:val="0"/>
          <w:numId w:val="29"/>
        </w:numPr>
        <w:shd w:val="clear" w:color="auto" w:fill="FFFFFF"/>
        <w:autoSpaceDE w:val="0"/>
        <w:autoSpaceDN w:val="0"/>
        <w:adjustRightInd w:val="0"/>
        <w:spacing w:after="0" w:line="360" w:lineRule="auto"/>
        <w:ind w:left="86" w:right="50" w:firstLine="623"/>
        <w:jc w:val="both"/>
        <w:rPr>
          <w:rFonts w:ascii="Times New Roman" w:hAnsi="Times New Roman" w:cs="Times New Roman"/>
          <w:spacing w:val="-15"/>
          <w:sz w:val="28"/>
          <w:szCs w:val="28"/>
        </w:rPr>
      </w:pPr>
      <w:r w:rsidRPr="002B7941">
        <w:rPr>
          <w:rFonts w:ascii="Times New Roman" w:hAnsi="Times New Roman" w:cs="Times New Roman"/>
          <w:spacing w:val="-1"/>
          <w:sz w:val="28"/>
          <w:szCs w:val="28"/>
        </w:rPr>
        <w:t xml:space="preserve">аьриплер мен таныстырув, окувга эм язувга уьйретуьв, соьйлемлерин </w:t>
      </w:r>
    </w:p>
    <w:p w:rsidR="002B7941" w:rsidRPr="002B7941" w:rsidRDefault="002B7941" w:rsidP="002B7941">
      <w:pPr>
        <w:shd w:val="clear" w:color="auto" w:fill="FFFFFF"/>
        <w:tabs>
          <w:tab w:val="left" w:pos="698"/>
        </w:tabs>
        <w:ind w:left="86" w:right="50"/>
        <w:rPr>
          <w:rFonts w:ascii="Times New Roman" w:hAnsi="Times New Roman" w:cs="Times New Roman"/>
          <w:spacing w:val="-15"/>
          <w:sz w:val="28"/>
          <w:szCs w:val="28"/>
        </w:rPr>
      </w:pPr>
      <w:r w:rsidRPr="002B7941">
        <w:rPr>
          <w:rFonts w:ascii="Times New Roman" w:hAnsi="Times New Roman" w:cs="Times New Roman"/>
          <w:sz w:val="28"/>
          <w:szCs w:val="28"/>
        </w:rPr>
        <w:t>оьстируьв;</w:t>
      </w:r>
    </w:p>
    <w:p w:rsidR="002B7941" w:rsidRPr="002B7941" w:rsidRDefault="002B7941" w:rsidP="002B7941">
      <w:pPr>
        <w:widowControl w:val="0"/>
        <w:numPr>
          <w:ilvl w:val="0"/>
          <w:numId w:val="29"/>
        </w:numPr>
        <w:shd w:val="clear" w:color="auto" w:fill="FFFFFF"/>
        <w:tabs>
          <w:tab w:val="left" w:pos="698"/>
        </w:tabs>
        <w:autoSpaceDE w:val="0"/>
        <w:autoSpaceDN w:val="0"/>
        <w:adjustRightInd w:val="0"/>
        <w:spacing w:before="50" w:after="0" w:line="360" w:lineRule="auto"/>
        <w:ind w:left="482" w:firstLine="227"/>
        <w:jc w:val="both"/>
        <w:rPr>
          <w:rFonts w:ascii="Times New Roman" w:hAnsi="Times New Roman" w:cs="Times New Roman"/>
          <w:spacing w:val="-5"/>
          <w:sz w:val="28"/>
          <w:szCs w:val="28"/>
        </w:rPr>
      </w:pPr>
      <w:r w:rsidRPr="002B7941">
        <w:rPr>
          <w:rFonts w:ascii="Times New Roman" w:hAnsi="Times New Roman" w:cs="Times New Roman"/>
          <w:sz w:val="28"/>
          <w:szCs w:val="28"/>
        </w:rPr>
        <w:t xml:space="preserve">окув (класслык эм класстан </w:t>
      </w:r>
      <w:proofErr w:type="gramStart"/>
      <w:r w:rsidRPr="002B7941">
        <w:rPr>
          <w:rFonts w:ascii="Times New Roman" w:hAnsi="Times New Roman" w:cs="Times New Roman"/>
          <w:sz w:val="28"/>
          <w:szCs w:val="28"/>
        </w:rPr>
        <w:t>тыс</w:t>
      </w:r>
      <w:proofErr w:type="gramEnd"/>
      <w:r w:rsidRPr="002B7941">
        <w:rPr>
          <w:rFonts w:ascii="Times New Roman" w:hAnsi="Times New Roman" w:cs="Times New Roman"/>
          <w:sz w:val="28"/>
          <w:szCs w:val="28"/>
        </w:rPr>
        <w:t>) эм соьйлемлерин оьстируьв;</w:t>
      </w:r>
    </w:p>
    <w:p w:rsidR="002B7941" w:rsidRPr="002B7941" w:rsidRDefault="002B7941" w:rsidP="002B7941">
      <w:pPr>
        <w:widowControl w:val="0"/>
        <w:numPr>
          <w:ilvl w:val="0"/>
          <w:numId w:val="29"/>
        </w:numPr>
        <w:shd w:val="clear" w:color="auto" w:fill="FFFFFF"/>
        <w:tabs>
          <w:tab w:val="left" w:pos="698"/>
        </w:tabs>
        <w:autoSpaceDE w:val="0"/>
        <w:autoSpaceDN w:val="0"/>
        <w:adjustRightInd w:val="0"/>
        <w:spacing w:after="0" w:line="360" w:lineRule="auto"/>
        <w:ind w:left="482" w:firstLine="227"/>
        <w:jc w:val="both"/>
        <w:rPr>
          <w:rFonts w:ascii="Times New Roman" w:hAnsi="Times New Roman" w:cs="Times New Roman"/>
          <w:spacing w:val="-9"/>
          <w:sz w:val="28"/>
          <w:szCs w:val="28"/>
        </w:rPr>
      </w:pPr>
      <w:r w:rsidRPr="002B7941">
        <w:rPr>
          <w:rFonts w:ascii="Times New Roman" w:hAnsi="Times New Roman" w:cs="Times New Roman"/>
          <w:spacing w:val="-1"/>
          <w:sz w:val="28"/>
          <w:szCs w:val="28"/>
        </w:rPr>
        <w:t>фонетика, грамматика, дурыс язув эм соьйлемлерин оьстируьв.</w:t>
      </w:r>
    </w:p>
    <w:p w:rsidR="002B7941" w:rsidRPr="002B7941" w:rsidRDefault="002B7941" w:rsidP="002B7941">
      <w:pPr>
        <w:shd w:val="clear" w:color="auto" w:fill="FFFFFF"/>
        <w:ind w:left="50" w:right="72" w:firstLine="659"/>
        <w:rPr>
          <w:rFonts w:ascii="Times New Roman" w:hAnsi="Times New Roman" w:cs="Times New Roman"/>
          <w:sz w:val="28"/>
          <w:szCs w:val="28"/>
        </w:rPr>
      </w:pPr>
      <w:r w:rsidRPr="002B7941">
        <w:rPr>
          <w:rFonts w:ascii="Times New Roman" w:hAnsi="Times New Roman" w:cs="Times New Roman"/>
          <w:sz w:val="28"/>
          <w:szCs w:val="28"/>
        </w:rPr>
        <w:t xml:space="preserve">Ана тилди окытувдынъ иштелиги эм йосыклары окувшылардынъ </w:t>
      </w:r>
      <w:r w:rsidRPr="002B7941">
        <w:rPr>
          <w:rFonts w:ascii="Times New Roman" w:hAnsi="Times New Roman" w:cs="Times New Roman"/>
          <w:spacing w:val="-2"/>
          <w:sz w:val="28"/>
          <w:szCs w:val="28"/>
        </w:rPr>
        <w:t xml:space="preserve">окылатаган материалды программадынъ талапларына коьре терен анъламага, </w:t>
      </w:r>
      <w:r w:rsidRPr="002B7941">
        <w:rPr>
          <w:rFonts w:ascii="Times New Roman" w:hAnsi="Times New Roman" w:cs="Times New Roman"/>
          <w:sz w:val="28"/>
          <w:szCs w:val="28"/>
        </w:rPr>
        <w:t xml:space="preserve">оларды кулланып билуьв сулыпларын оьстирмеге себеп болмага тийисли; окувшыларды аз-аздан оьз алдыларына ислев йосыкларына уьйретпеге, дерислерде окытув эм тербиялавды бирге бардырувга етиспеге, уьйге </w:t>
      </w:r>
      <w:r w:rsidRPr="002B7941">
        <w:rPr>
          <w:rFonts w:ascii="Times New Roman" w:hAnsi="Times New Roman" w:cs="Times New Roman"/>
          <w:spacing w:val="-1"/>
          <w:sz w:val="28"/>
          <w:szCs w:val="28"/>
        </w:rPr>
        <w:t>берилетаган борышлардынъ карарын кемитпеге тийисли.</w:t>
      </w:r>
    </w:p>
    <w:p w:rsidR="002B7941" w:rsidRPr="002B7941" w:rsidRDefault="002B7941" w:rsidP="002B7941">
      <w:pPr>
        <w:widowControl w:val="0"/>
        <w:numPr>
          <w:ilvl w:val="0"/>
          <w:numId w:val="40"/>
        </w:numPr>
        <w:shd w:val="clear" w:color="auto" w:fill="FFFFFF"/>
        <w:autoSpaceDE w:val="0"/>
        <w:autoSpaceDN w:val="0"/>
        <w:adjustRightInd w:val="0"/>
        <w:spacing w:before="490" w:after="0" w:line="360" w:lineRule="auto"/>
        <w:ind w:right="374"/>
        <w:jc w:val="center"/>
        <w:rPr>
          <w:rFonts w:ascii="Times New Roman" w:hAnsi="Times New Roman" w:cs="Times New Roman"/>
          <w:b/>
          <w:spacing w:val="-1"/>
          <w:sz w:val="24"/>
          <w:szCs w:val="24"/>
        </w:rPr>
      </w:pPr>
      <w:r w:rsidRPr="002B7941">
        <w:rPr>
          <w:rFonts w:ascii="Times New Roman" w:hAnsi="Times New Roman" w:cs="Times New Roman"/>
          <w:b/>
          <w:spacing w:val="-2"/>
          <w:sz w:val="24"/>
          <w:szCs w:val="24"/>
        </w:rPr>
        <w:t xml:space="preserve">АЬРИПЛЕР МЕН ТАНЫСТЫРУВ, ОКУВ-ЯЗУВГА УЬЙРЕТУЬВ, </w:t>
      </w:r>
      <w:r w:rsidRPr="002B7941">
        <w:rPr>
          <w:rFonts w:ascii="Times New Roman" w:hAnsi="Times New Roman" w:cs="Times New Roman"/>
          <w:b/>
          <w:spacing w:val="-1"/>
          <w:sz w:val="24"/>
          <w:szCs w:val="24"/>
        </w:rPr>
        <w:t xml:space="preserve">КЛАССТАН </w:t>
      </w:r>
      <w:proofErr w:type="gramStart"/>
      <w:r w:rsidRPr="002B7941">
        <w:rPr>
          <w:rFonts w:ascii="Times New Roman" w:hAnsi="Times New Roman" w:cs="Times New Roman"/>
          <w:b/>
          <w:spacing w:val="-1"/>
          <w:sz w:val="24"/>
          <w:szCs w:val="24"/>
        </w:rPr>
        <w:t>ТЫС</w:t>
      </w:r>
      <w:proofErr w:type="gramEnd"/>
      <w:r w:rsidRPr="002B7941">
        <w:rPr>
          <w:rFonts w:ascii="Times New Roman" w:hAnsi="Times New Roman" w:cs="Times New Roman"/>
          <w:b/>
          <w:spacing w:val="-1"/>
          <w:sz w:val="24"/>
          <w:szCs w:val="24"/>
        </w:rPr>
        <w:t xml:space="preserve"> ОКУВ ЭМ СОЬЙЛЕМДИ ОЬСТИРУЬВ</w:t>
      </w:r>
    </w:p>
    <w:p w:rsidR="002B7941" w:rsidRPr="002B7941" w:rsidRDefault="002B7941" w:rsidP="002B7941">
      <w:pPr>
        <w:shd w:val="clear" w:color="auto" w:fill="FFFFFF"/>
        <w:spacing w:before="490" w:line="240" w:lineRule="auto"/>
        <w:ind w:left="1159" w:right="374"/>
        <w:jc w:val="center"/>
        <w:rPr>
          <w:rFonts w:ascii="Times New Roman" w:hAnsi="Times New Roman" w:cs="Times New Roman"/>
          <w:b/>
          <w:spacing w:val="-1"/>
          <w:sz w:val="24"/>
          <w:szCs w:val="24"/>
        </w:rPr>
      </w:pPr>
    </w:p>
    <w:p w:rsidR="002B7941" w:rsidRPr="002B7941" w:rsidRDefault="002B7941" w:rsidP="002B7941">
      <w:pPr>
        <w:shd w:val="clear" w:color="auto" w:fill="FFFFFF"/>
        <w:ind w:firstLine="686"/>
        <w:rPr>
          <w:rFonts w:ascii="Times New Roman" w:hAnsi="Times New Roman" w:cs="Times New Roman"/>
          <w:sz w:val="28"/>
          <w:szCs w:val="28"/>
        </w:rPr>
      </w:pPr>
      <w:r w:rsidRPr="002B7941">
        <w:rPr>
          <w:rFonts w:ascii="Times New Roman" w:hAnsi="Times New Roman" w:cs="Times New Roman"/>
          <w:spacing w:val="-1"/>
          <w:sz w:val="28"/>
          <w:szCs w:val="28"/>
        </w:rPr>
        <w:t xml:space="preserve">Биринши класста окув йыл уьш боьликтен туьзиледи: 1) аьзирленгиш </w:t>
      </w:r>
      <w:r w:rsidRPr="002B7941">
        <w:rPr>
          <w:rFonts w:ascii="Times New Roman" w:hAnsi="Times New Roman" w:cs="Times New Roman"/>
          <w:sz w:val="28"/>
          <w:szCs w:val="28"/>
        </w:rPr>
        <w:t>заман: 2) аьриплер мен таныстырув, окув-язувга уьйретуьв; 3) аьриплерди уьйренгеннен сонъгы заман.</w:t>
      </w:r>
    </w:p>
    <w:p w:rsidR="002B7941" w:rsidRPr="002B7941" w:rsidRDefault="002B7941" w:rsidP="002B7941">
      <w:pPr>
        <w:shd w:val="clear" w:color="auto" w:fill="FFFFFF"/>
        <w:ind w:firstLine="686"/>
        <w:rPr>
          <w:rFonts w:ascii="Times New Roman" w:hAnsi="Times New Roman" w:cs="Times New Roman"/>
          <w:sz w:val="28"/>
          <w:szCs w:val="28"/>
        </w:rPr>
      </w:pPr>
      <w:r w:rsidRPr="002B7941">
        <w:rPr>
          <w:rFonts w:ascii="Times New Roman" w:hAnsi="Times New Roman" w:cs="Times New Roman"/>
          <w:sz w:val="28"/>
          <w:szCs w:val="28"/>
        </w:rPr>
        <w:t>Олардынъ аьр бирининъ оьз эсаплары бар.</w:t>
      </w:r>
    </w:p>
    <w:p w:rsidR="002B7941" w:rsidRPr="002B7941" w:rsidRDefault="002B7941" w:rsidP="002B7941">
      <w:pPr>
        <w:widowControl w:val="0"/>
        <w:numPr>
          <w:ilvl w:val="0"/>
          <w:numId w:val="30"/>
        </w:numPr>
        <w:shd w:val="clear" w:color="auto" w:fill="FFFFFF"/>
        <w:autoSpaceDE w:val="0"/>
        <w:autoSpaceDN w:val="0"/>
        <w:adjustRightInd w:val="0"/>
        <w:spacing w:before="7" w:after="0" w:line="360" w:lineRule="auto"/>
        <w:ind w:right="137" w:firstLine="709"/>
        <w:jc w:val="both"/>
        <w:rPr>
          <w:rFonts w:ascii="Times New Roman" w:hAnsi="Times New Roman" w:cs="Times New Roman"/>
          <w:spacing w:val="-15"/>
          <w:sz w:val="28"/>
          <w:szCs w:val="28"/>
        </w:rPr>
      </w:pPr>
      <w:r w:rsidRPr="002B7941">
        <w:rPr>
          <w:rFonts w:ascii="Times New Roman" w:hAnsi="Times New Roman" w:cs="Times New Roman"/>
          <w:b/>
          <w:spacing w:val="-2"/>
          <w:sz w:val="28"/>
          <w:szCs w:val="28"/>
        </w:rPr>
        <w:t>Аьзирленгиш заман</w:t>
      </w:r>
      <w:r w:rsidRPr="002B7941">
        <w:rPr>
          <w:rFonts w:ascii="Times New Roman" w:hAnsi="Times New Roman" w:cs="Times New Roman"/>
          <w:spacing w:val="-2"/>
          <w:sz w:val="28"/>
          <w:szCs w:val="28"/>
        </w:rPr>
        <w:t xml:space="preserve">. Онынъ эсаплары: балалардынъ соьз байлыкларын </w:t>
      </w:r>
      <w:r w:rsidRPr="002B7941">
        <w:rPr>
          <w:rFonts w:ascii="Times New Roman" w:hAnsi="Times New Roman" w:cs="Times New Roman"/>
          <w:sz w:val="28"/>
          <w:szCs w:val="28"/>
        </w:rPr>
        <w:t>оьстируьв, окув-язувга аьзирлев.</w:t>
      </w:r>
    </w:p>
    <w:p w:rsidR="002B7941" w:rsidRPr="002B7941" w:rsidRDefault="002B7941" w:rsidP="002B7941">
      <w:pPr>
        <w:widowControl w:val="0"/>
        <w:numPr>
          <w:ilvl w:val="0"/>
          <w:numId w:val="30"/>
        </w:numPr>
        <w:shd w:val="clear" w:color="auto" w:fill="FFFFFF"/>
        <w:autoSpaceDE w:val="0"/>
        <w:autoSpaceDN w:val="0"/>
        <w:adjustRightInd w:val="0"/>
        <w:spacing w:after="0" w:line="360" w:lineRule="auto"/>
        <w:ind w:right="144" w:firstLine="709"/>
        <w:jc w:val="both"/>
        <w:rPr>
          <w:rFonts w:ascii="Times New Roman" w:hAnsi="Times New Roman" w:cs="Times New Roman"/>
          <w:spacing w:val="-5"/>
          <w:sz w:val="28"/>
          <w:szCs w:val="28"/>
        </w:rPr>
      </w:pPr>
      <w:r w:rsidRPr="002B7941">
        <w:rPr>
          <w:rFonts w:ascii="Times New Roman" w:hAnsi="Times New Roman" w:cs="Times New Roman"/>
          <w:b/>
          <w:sz w:val="28"/>
          <w:szCs w:val="28"/>
        </w:rPr>
        <w:t xml:space="preserve">  Аьриплер мен таныстырув, окув-язувга уьйретуьв</w:t>
      </w:r>
      <w:r w:rsidRPr="002B7941">
        <w:rPr>
          <w:rFonts w:ascii="Times New Roman" w:hAnsi="Times New Roman" w:cs="Times New Roman"/>
          <w:sz w:val="28"/>
          <w:szCs w:val="28"/>
        </w:rPr>
        <w:t xml:space="preserve">. Бу заманнынъ </w:t>
      </w:r>
      <w:r w:rsidRPr="002B7941">
        <w:rPr>
          <w:rFonts w:ascii="Times New Roman" w:hAnsi="Times New Roman" w:cs="Times New Roman"/>
          <w:spacing w:val="-5"/>
          <w:sz w:val="28"/>
          <w:szCs w:val="28"/>
        </w:rPr>
        <w:t xml:space="preserve">ишинде етиспеге тийисли: окувшыларды окып эм язып уьйретуьв; дурыс язувды </w:t>
      </w:r>
      <w:r w:rsidRPr="002B7941">
        <w:rPr>
          <w:rFonts w:ascii="Times New Roman" w:hAnsi="Times New Roman" w:cs="Times New Roman"/>
          <w:sz w:val="28"/>
          <w:szCs w:val="28"/>
        </w:rPr>
        <w:t>анъламага аьзирлев; тергевлер эм экскурсиялар ярдамы ман балалардынъ тоьгеректеги яшав акында билгенлерин теренлетуьв - ол балалардынъ соьзликлерин эм соьйлемлерин оьстирмеге себеп болады. Бу шак биринши майга дейим барады.</w:t>
      </w:r>
    </w:p>
    <w:p w:rsidR="002B7941" w:rsidRPr="002B7941" w:rsidRDefault="002B7941" w:rsidP="002B7941">
      <w:pPr>
        <w:shd w:val="clear" w:color="auto" w:fill="FFFFFF"/>
        <w:ind w:left="14" w:right="115" w:firstLine="695"/>
        <w:rPr>
          <w:rFonts w:ascii="Times New Roman" w:hAnsi="Times New Roman" w:cs="Times New Roman"/>
          <w:sz w:val="28"/>
          <w:szCs w:val="28"/>
        </w:rPr>
      </w:pPr>
      <w:r w:rsidRPr="002B7941">
        <w:rPr>
          <w:rFonts w:ascii="Times New Roman" w:hAnsi="Times New Roman" w:cs="Times New Roman"/>
          <w:b/>
          <w:sz w:val="28"/>
          <w:szCs w:val="28"/>
        </w:rPr>
        <w:t>3)Аьриплерди уьйренгеннен сонъгы заман</w:t>
      </w:r>
      <w:r w:rsidRPr="002B7941">
        <w:rPr>
          <w:rFonts w:ascii="Times New Roman" w:hAnsi="Times New Roman" w:cs="Times New Roman"/>
          <w:sz w:val="28"/>
          <w:szCs w:val="28"/>
        </w:rPr>
        <w:t>. Онынъ узаклыгы бир ай. Онынъ мырады: окувшылардынъ дурыс, соьйленисли окып эм дурыс язып уьйренуьв сулыпларын арттырув.</w:t>
      </w:r>
    </w:p>
    <w:p w:rsidR="002B7941" w:rsidRPr="002B7941" w:rsidRDefault="002B7941" w:rsidP="002B7941">
      <w:pPr>
        <w:shd w:val="clear" w:color="auto" w:fill="FFFFFF"/>
        <w:ind w:left="22" w:right="101" w:firstLine="687"/>
        <w:rPr>
          <w:rFonts w:ascii="Times New Roman" w:hAnsi="Times New Roman" w:cs="Times New Roman"/>
          <w:sz w:val="28"/>
          <w:szCs w:val="28"/>
        </w:rPr>
      </w:pPr>
      <w:r w:rsidRPr="002B7941">
        <w:rPr>
          <w:rFonts w:ascii="Times New Roman" w:hAnsi="Times New Roman" w:cs="Times New Roman"/>
          <w:spacing w:val="-3"/>
          <w:sz w:val="28"/>
          <w:szCs w:val="28"/>
        </w:rPr>
        <w:t xml:space="preserve">Мектебте биринши адым этип келген балаларды окувга эм язувга аьзирлев </w:t>
      </w:r>
      <w:r w:rsidRPr="002B7941">
        <w:rPr>
          <w:rFonts w:ascii="Times New Roman" w:hAnsi="Times New Roman" w:cs="Times New Roman"/>
          <w:spacing w:val="-2"/>
          <w:sz w:val="28"/>
          <w:szCs w:val="28"/>
        </w:rPr>
        <w:t>уьшин берилген заманнынъ ишинде озгарылатаган ислердинъ уьйкен маьнеси</w:t>
      </w:r>
      <w:r w:rsidRPr="002B7941">
        <w:rPr>
          <w:rFonts w:ascii="Times New Roman" w:hAnsi="Times New Roman" w:cs="Times New Roman"/>
          <w:spacing w:val="-6"/>
          <w:sz w:val="28"/>
          <w:szCs w:val="28"/>
        </w:rPr>
        <w:t>бар.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Берилген темаларга коьре озгарылатаган куллыклар балады аьр яктан да</w:t>
      </w:r>
      <w:r w:rsidRPr="002B7941">
        <w:rPr>
          <w:rFonts w:ascii="Times New Roman" w:hAnsi="Times New Roman" w:cs="Times New Roman"/>
          <w:spacing w:val="-1"/>
          <w:sz w:val="28"/>
          <w:szCs w:val="28"/>
        </w:rPr>
        <w:t>оьстируьвди карарлайды.</w:t>
      </w:r>
    </w:p>
    <w:p w:rsidR="002B7941" w:rsidRPr="002B7941" w:rsidRDefault="002B7941" w:rsidP="002B7941">
      <w:pPr>
        <w:shd w:val="clear" w:color="auto" w:fill="FFFFFF"/>
        <w:ind w:left="43" w:right="1" w:firstLine="666"/>
        <w:rPr>
          <w:rFonts w:ascii="Times New Roman" w:hAnsi="Times New Roman" w:cs="Times New Roman"/>
          <w:sz w:val="28"/>
          <w:szCs w:val="28"/>
        </w:rPr>
      </w:pPr>
      <w:r w:rsidRPr="002B7941">
        <w:rPr>
          <w:rFonts w:ascii="Times New Roman" w:hAnsi="Times New Roman" w:cs="Times New Roman"/>
          <w:spacing w:val="-1"/>
          <w:sz w:val="28"/>
          <w:szCs w:val="28"/>
        </w:rPr>
        <w:t xml:space="preserve">Балалардынъ яшав, табиат акында билгенлери кенъееди, олар анализ эм </w:t>
      </w:r>
      <w:r w:rsidRPr="002B7941">
        <w:rPr>
          <w:rFonts w:ascii="Times New Roman" w:hAnsi="Times New Roman" w:cs="Times New Roman"/>
          <w:sz w:val="28"/>
          <w:szCs w:val="28"/>
        </w:rPr>
        <w:t xml:space="preserve">синтез этип уьйренедилер. Балаларда ата-аналарын, олардынъ этетаган </w:t>
      </w:r>
      <w:r w:rsidRPr="002B7941">
        <w:rPr>
          <w:rFonts w:ascii="Times New Roman" w:hAnsi="Times New Roman" w:cs="Times New Roman"/>
          <w:spacing w:val="-4"/>
          <w:sz w:val="28"/>
          <w:szCs w:val="28"/>
        </w:rPr>
        <w:t xml:space="preserve">куллыкларын, уьйкенлерди сыйлав сезимлери тербияланады.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noProof/>
          <w:sz w:val="28"/>
          <w:szCs w:val="28"/>
        </w:rPr>
        <w:pict>
          <v:line id="_x0000_s1026" style="position:absolute;z-index:251658240;mso-position-horizontal-relative:margin" from="531pt,60.5pt" to="531pt,486pt" strokeweight=".35pt">
            <w10:wrap anchorx="margin"/>
          </v:line>
        </w:pict>
      </w:r>
      <w:r w:rsidRPr="002B7941">
        <w:rPr>
          <w:rFonts w:ascii="Times New Roman" w:hAnsi="Times New Roman" w:cs="Times New Roman"/>
          <w:spacing w:val="-5"/>
          <w:sz w:val="28"/>
          <w:szCs w:val="28"/>
        </w:rPr>
        <w:t xml:space="preserve">Дерислерде окув эм язувга аьзирленуьв куллыклары да юритиледи. Балалар хабардан йыйма шыгарып, оны соьзлерге боьлип, соьзлерди бувынларга боьлип, </w:t>
      </w:r>
      <w:r w:rsidRPr="002B7941">
        <w:rPr>
          <w:rFonts w:ascii="Times New Roman" w:hAnsi="Times New Roman" w:cs="Times New Roman"/>
          <w:spacing w:val="-3"/>
          <w:sz w:val="28"/>
          <w:szCs w:val="28"/>
        </w:rPr>
        <w:t xml:space="preserve">керек сести айырып уьйренедилер. Аьриплерди уьйренуьв шагында да балалар </w:t>
      </w:r>
      <w:r w:rsidRPr="002B7941">
        <w:rPr>
          <w:rFonts w:ascii="Times New Roman" w:hAnsi="Times New Roman" w:cs="Times New Roman"/>
          <w:spacing w:val="-2"/>
          <w:sz w:val="28"/>
          <w:szCs w:val="28"/>
        </w:rPr>
        <w:t xml:space="preserve">грамматикалык материал ман да практикада таныса барадылар: созык, тартык сеслер, йыйма, бувын, уьйкен аьриппен басланып язылатаган соьзлер, йыйма </w:t>
      </w:r>
      <w:r w:rsidRPr="002B7941">
        <w:rPr>
          <w:rFonts w:ascii="Times New Roman" w:hAnsi="Times New Roman" w:cs="Times New Roman"/>
          <w:sz w:val="28"/>
          <w:szCs w:val="28"/>
        </w:rPr>
        <w:t>басында уьйкен аьрип эм сб. материаллар.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5"/>
          <w:sz w:val="28"/>
          <w:szCs w:val="28"/>
        </w:rPr>
        <w:br/>
        <w:t>Балаларды окувга эм язувга уьйретуьвде тоьмендеги эсаплар толтырылады:</w:t>
      </w:r>
    </w:p>
    <w:p w:rsidR="002B7941" w:rsidRPr="002B7941" w:rsidRDefault="002B7941" w:rsidP="002B7941">
      <w:pPr>
        <w:widowControl w:val="0"/>
        <w:numPr>
          <w:ilvl w:val="0"/>
          <w:numId w:val="31"/>
        </w:numPr>
        <w:shd w:val="clear" w:color="auto" w:fill="FFFFFF"/>
        <w:tabs>
          <w:tab w:val="left" w:pos="770"/>
        </w:tabs>
        <w:autoSpaceDE w:val="0"/>
        <w:autoSpaceDN w:val="0"/>
        <w:adjustRightInd w:val="0"/>
        <w:spacing w:after="0" w:line="360" w:lineRule="auto"/>
        <w:ind w:left="142" w:firstLine="412"/>
        <w:jc w:val="both"/>
        <w:rPr>
          <w:rFonts w:ascii="Times New Roman" w:hAnsi="Times New Roman" w:cs="Times New Roman"/>
          <w:spacing w:val="-15"/>
          <w:sz w:val="28"/>
          <w:szCs w:val="28"/>
        </w:rPr>
      </w:pPr>
      <w:r w:rsidRPr="002B7941">
        <w:rPr>
          <w:rFonts w:ascii="Times New Roman" w:hAnsi="Times New Roman" w:cs="Times New Roman"/>
          <w:sz w:val="28"/>
          <w:szCs w:val="28"/>
        </w:rPr>
        <w:t>балаларды дурыс окып уьйретуьв;</w:t>
      </w:r>
    </w:p>
    <w:p w:rsidR="002B7941" w:rsidRPr="002B7941" w:rsidRDefault="002B7941" w:rsidP="002B7941">
      <w:pPr>
        <w:widowControl w:val="0"/>
        <w:numPr>
          <w:ilvl w:val="0"/>
          <w:numId w:val="31"/>
        </w:numPr>
        <w:shd w:val="clear" w:color="auto" w:fill="FFFFFF"/>
        <w:tabs>
          <w:tab w:val="left" w:pos="770"/>
        </w:tabs>
        <w:autoSpaceDE w:val="0"/>
        <w:autoSpaceDN w:val="0"/>
        <w:adjustRightInd w:val="0"/>
        <w:spacing w:after="0" w:line="360" w:lineRule="auto"/>
        <w:ind w:left="554"/>
        <w:jc w:val="both"/>
        <w:rPr>
          <w:rFonts w:ascii="Times New Roman" w:hAnsi="Times New Roman" w:cs="Times New Roman"/>
          <w:spacing w:val="-8"/>
          <w:sz w:val="28"/>
          <w:szCs w:val="28"/>
        </w:rPr>
      </w:pPr>
      <w:r w:rsidRPr="002B7941">
        <w:rPr>
          <w:rFonts w:ascii="Times New Roman" w:hAnsi="Times New Roman" w:cs="Times New Roman"/>
          <w:spacing w:val="-1"/>
          <w:sz w:val="28"/>
          <w:szCs w:val="28"/>
        </w:rPr>
        <w:t xml:space="preserve">  аьриплерди эм олардынъ соьзлерде биригуьвлерин язып уьйретуьв;</w:t>
      </w:r>
    </w:p>
    <w:p w:rsidR="002B7941" w:rsidRPr="002B7941" w:rsidRDefault="002B7941" w:rsidP="002B7941">
      <w:pPr>
        <w:widowControl w:val="0"/>
        <w:numPr>
          <w:ilvl w:val="0"/>
          <w:numId w:val="31"/>
        </w:numPr>
        <w:shd w:val="clear" w:color="auto" w:fill="FFFFFF"/>
        <w:tabs>
          <w:tab w:val="left" w:pos="770"/>
        </w:tabs>
        <w:autoSpaceDE w:val="0"/>
        <w:autoSpaceDN w:val="0"/>
        <w:adjustRightInd w:val="0"/>
        <w:spacing w:after="0" w:line="360" w:lineRule="auto"/>
        <w:ind w:left="554"/>
        <w:jc w:val="both"/>
        <w:rPr>
          <w:rFonts w:ascii="Times New Roman" w:hAnsi="Times New Roman" w:cs="Times New Roman"/>
          <w:spacing w:val="-9"/>
          <w:sz w:val="28"/>
          <w:szCs w:val="28"/>
        </w:rPr>
      </w:pPr>
      <w:r w:rsidRPr="002B7941">
        <w:rPr>
          <w:rFonts w:ascii="Times New Roman" w:hAnsi="Times New Roman" w:cs="Times New Roman"/>
          <w:sz w:val="28"/>
          <w:szCs w:val="28"/>
        </w:rPr>
        <w:t>дурыс язылувларды анъламага негиз салув.</w:t>
      </w:r>
    </w:p>
    <w:p w:rsidR="002B7941" w:rsidRPr="002B7941" w:rsidRDefault="002B7941" w:rsidP="002B7941">
      <w:pPr>
        <w:shd w:val="clear" w:color="auto" w:fill="FFFFFF"/>
        <w:ind w:right="7" w:firstLine="497"/>
        <w:rPr>
          <w:rFonts w:ascii="Times New Roman" w:hAnsi="Times New Roman" w:cs="Times New Roman"/>
          <w:sz w:val="28"/>
          <w:szCs w:val="28"/>
        </w:rPr>
      </w:pPr>
      <w:r w:rsidRPr="002B7941">
        <w:rPr>
          <w:rFonts w:ascii="Times New Roman" w:hAnsi="Times New Roman" w:cs="Times New Roman"/>
          <w:sz w:val="28"/>
          <w:szCs w:val="28"/>
        </w:rPr>
        <w:t xml:space="preserve">Аьриплерди уьйренуьв сесли аналитико-синтетикалык йосык пан озгарылады. Балалар йыймаларды соьзлерге, соьзлерди бувынларга боьлип, бувыннан сести шыгарып эм бувынлардан соьзлер, соьзлерден йыймалар </w:t>
      </w:r>
      <w:r w:rsidRPr="002B7941">
        <w:rPr>
          <w:rFonts w:ascii="Times New Roman" w:hAnsi="Times New Roman" w:cs="Times New Roman"/>
          <w:spacing w:val="-3"/>
          <w:sz w:val="28"/>
          <w:szCs w:val="28"/>
        </w:rPr>
        <w:t>туьзип, бувынлап окып уьйренедилер. Оны ман бирге балалар сеслерди язувда аьриплер</w:t>
      </w:r>
      <w:r w:rsidRPr="002B7941">
        <w:rPr>
          <w:rFonts w:ascii="Times New Roman" w:hAnsi="Times New Roman" w:cs="Times New Roman"/>
          <w:sz w:val="28"/>
          <w:szCs w:val="28"/>
        </w:rPr>
        <w:t xml:space="preserve"> мен белгилеп, окув дерислерде озгарылгандай этип, </w:t>
      </w:r>
      <w:r w:rsidRPr="002B7941">
        <w:rPr>
          <w:rFonts w:ascii="Times New Roman" w:hAnsi="Times New Roman" w:cs="Times New Roman"/>
          <w:sz w:val="28"/>
          <w:szCs w:val="28"/>
        </w:rPr>
        <w:lastRenderedPageBreak/>
        <w:t xml:space="preserve">бувынлардан соьзлер туьзип язувга уьйренедилер. Окытувшы балалардынъ окув, язув, соьйлев сулыпларын оьстируьв мырад пан туьрли коьнигуьвлер озгарады. </w:t>
      </w:r>
      <w:r w:rsidRPr="002B7941">
        <w:rPr>
          <w:rFonts w:ascii="Times New Roman" w:hAnsi="Times New Roman" w:cs="Times New Roman"/>
          <w:spacing w:val="-5"/>
          <w:sz w:val="28"/>
          <w:szCs w:val="28"/>
        </w:rPr>
        <w:t xml:space="preserve">Балалар аьриплерди эм соьзлерди колязба эм баспалы тексттен дурыс коьширип </w:t>
      </w:r>
      <w:r w:rsidRPr="002B7941">
        <w:rPr>
          <w:rFonts w:ascii="Times New Roman" w:hAnsi="Times New Roman" w:cs="Times New Roman"/>
          <w:sz w:val="28"/>
          <w:szCs w:val="28"/>
        </w:rPr>
        <w:t xml:space="preserve">уьйренедилер; айтылувы ман язылувы бирдей болган соьзлерден туьзилген йыймаларды яттан язып уьйренедилер. </w:t>
      </w:r>
      <w:r w:rsidRPr="002B7941">
        <w:rPr>
          <w:rFonts w:ascii="Times New Roman" w:hAnsi="Times New Roman" w:cs="Times New Roman"/>
          <w:spacing w:val="-2"/>
          <w:sz w:val="28"/>
          <w:szCs w:val="28"/>
        </w:rPr>
        <w:t xml:space="preserve">Окувга эм язувга уьйретуьв мен бирге окувшыларга фонетика эм </w:t>
      </w:r>
      <w:r w:rsidRPr="002B7941">
        <w:rPr>
          <w:rFonts w:ascii="Times New Roman" w:hAnsi="Times New Roman" w:cs="Times New Roman"/>
          <w:spacing w:val="-1"/>
          <w:sz w:val="28"/>
          <w:szCs w:val="28"/>
        </w:rPr>
        <w:t xml:space="preserve">графика яктан маьне бериледи: сес эм буква, каты эм юмсак созыклар, аь, оь, </w:t>
      </w:r>
      <w:r w:rsidRPr="002B7941">
        <w:rPr>
          <w:rFonts w:ascii="Times New Roman" w:hAnsi="Times New Roman" w:cs="Times New Roman"/>
          <w:sz w:val="28"/>
          <w:szCs w:val="28"/>
        </w:rPr>
        <w:t>уь созыклардынъ белгиленуьвлери, тартыклар.</w:t>
      </w:r>
    </w:p>
    <w:p w:rsidR="002B7941" w:rsidRPr="002B7941" w:rsidRDefault="002B7941" w:rsidP="002B7941">
      <w:pPr>
        <w:shd w:val="clear" w:color="auto" w:fill="FFFFFF"/>
        <w:spacing w:before="518" w:line="480" w:lineRule="auto"/>
        <w:rPr>
          <w:rFonts w:ascii="Times New Roman" w:hAnsi="Times New Roman" w:cs="Times New Roman"/>
          <w:b/>
          <w:spacing w:val="-2"/>
          <w:sz w:val="24"/>
          <w:szCs w:val="24"/>
        </w:rPr>
      </w:pPr>
      <w:r w:rsidRPr="002B7941">
        <w:rPr>
          <w:rFonts w:ascii="Times New Roman" w:hAnsi="Times New Roman" w:cs="Times New Roman"/>
          <w:b/>
          <w:spacing w:val="-2"/>
          <w:sz w:val="24"/>
          <w:szCs w:val="24"/>
          <w:lang w:val="en-US"/>
        </w:rPr>
        <w:t>II</w:t>
      </w:r>
      <w:r w:rsidRPr="002B7941">
        <w:rPr>
          <w:rFonts w:ascii="Times New Roman" w:hAnsi="Times New Roman" w:cs="Times New Roman"/>
          <w:b/>
          <w:spacing w:val="-2"/>
          <w:sz w:val="24"/>
          <w:szCs w:val="24"/>
        </w:rPr>
        <w:t>. ОКУВ (КЛАССТА ЭМ КЛАССТАН ТЫС), СОЬЗ ОЬСТИРУЬВ</w:t>
      </w:r>
    </w:p>
    <w:p w:rsidR="002B7941" w:rsidRPr="002B7941" w:rsidRDefault="002B7941" w:rsidP="002B7941">
      <w:pPr>
        <w:shd w:val="clear" w:color="auto" w:fill="FFFFFF"/>
        <w:spacing w:before="209"/>
        <w:ind w:left="7" w:right="151" w:firstLine="702"/>
        <w:rPr>
          <w:rFonts w:ascii="Times New Roman" w:hAnsi="Times New Roman" w:cs="Times New Roman"/>
          <w:spacing w:val="-3"/>
          <w:sz w:val="28"/>
          <w:szCs w:val="28"/>
        </w:rPr>
      </w:pPr>
      <w:r w:rsidRPr="002B7941">
        <w:rPr>
          <w:rFonts w:ascii="Times New Roman" w:hAnsi="Times New Roman" w:cs="Times New Roman"/>
          <w:sz w:val="28"/>
          <w:szCs w:val="28"/>
        </w:rPr>
        <w:t xml:space="preserve">2-4 классларда окув дерислердинъ бас эсаплары - дурыс, анълавлы, </w:t>
      </w:r>
      <w:r w:rsidRPr="002B7941">
        <w:rPr>
          <w:rFonts w:ascii="Times New Roman" w:hAnsi="Times New Roman" w:cs="Times New Roman"/>
          <w:spacing w:val="-1"/>
          <w:sz w:val="28"/>
          <w:szCs w:val="28"/>
        </w:rPr>
        <w:t xml:space="preserve">соьйленисли эм кереги шаклы тез окып уьйренуьв. Анъламага енъил болган </w:t>
      </w:r>
      <w:r w:rsidRPr="002B7941">
        <w:rPr>
          <w:rFonts w:ascii="Times New Roman" w:hAnsi="Times New Roman" w:cs="Times New Roman"/>
          <w:spacing w:val="-3"/>
          <w:sz w:val="28"/>
          <w:szCs w:val="28"/>
        </w:rPr>
        <w:t>кишкей хабарларды, ятлавларды, эртегилерди окув ман балалар шыгармадынъ</w:t>
      </w:r>
    </w:p>
    <w:p w:rsidR="002B7941" w:rsidRPr="002B7941" w:rsidRDefault="002B7941" w:rsidP="002B7941">
      <w:pPr>
        <w:shd w:val="clear" w:color="auto" w:fill="FFFFFF"/>
        <w:spacing w:before="101"/>
        <w:ind w:left="7" w:right="58"/>
        <w:rPr>
          <w:rFonts w:ascii="Times New Roman" w:hAnsi="Times New Roman" w:cs="Times New Roman"/>
          <w:sz w:val="28"/>
          <w:szCs w:val="28"/>
        </w:rPr>
      </w:pPr>
      <w:r w:rsidRPr="002B7941">
        <w:rPr>
          <w:rFonts w:ascii="Times New Roman" w:hAnsi="Times New Roman" w:cs="Times New Roman"/>
          <w:spacing w:val="-3"/>
          <w:sz w:val="28"/>
          <w:szCs w:val="28"/>
        </w:rPr>
        <w:t>иштелигинанълайдылар, онынъбасойынашыпуьйренедилер, катнасувшылар</w:t>
      </w:r>
      <w:r w:rsidRPr="002B7941">
        <w:rPr>
          <w:rFonts w:ascii="Times New Roman" w:hAnsi="Times New Roman" w:cs="Times New Roman"/>
          <w:sz w:val="28"/>
          <w:szCs w:val="28"/>
        </w:rPr>
        <w:t>ман, олардынъкылыкларымантанысадылар, этетаганзатларынабелги</w:t>
      </w:r>
      <w:r w:rsidRPr="002B7941">
        <w:rPr>
          <w:rFonts w:ascii="Times New Roman" w:hAnsi="Times New Roman" w:cs="Times New Roman"/>
          <w:spacing w:val="-2"/>
          <w:sz w:val="28"/>
          <w:szCs w:val="28"/>
        </w:rPr>
        <w:t>бередилер. Балаларокувдерислериндеойлапуьйренедилер, ярасыктыанълав</w:t>
      </w:r>
      <w:r w:rsidRPr="002B7941">
        <w:rPr>
          <w:rFonts w:ascii="Times New Roman" w:hAnsi="Times New Roman" w:cs="Times New Roman"/>
          <w:sz w:val="28"/>
          <w:szCs w:val="28"/>
        </w:rPr>
        <w:t>сезимлери, анатилинсуьювсезимлеритербияланады. Окылатаганшы</w:t>
      </w:r>
      <w:r w:rsidRPr="002B7941">
        <w:rPr>
          <w:rFonts w:ascii="Times New Roman" w:hAnsi="Times New Roman" w:cs="Times New Roman"/>
          <w:spacing w:val="-6"/>
          <w:sz w:val="28"/>
          <w:szCs w:val="28"/>
        </w:rPr>
        <w:t xml:space="preserve">гармалардынъиштелигиуьстиндеислевменбалаларэнъкереклидиайырып, </w:t>
      </w:r>
      <w:r w:rsidRPr="002B7941">
        <w:rPr>
          <w:rFonts w:ascii="Times New Roman" w:hAnsi="Times New Roman" w:cs="Times New Roman"/>
          <w:sz w:val="28"/>
          <w:szCs w:val="28"/>
        </w:rPr>
        <w:t>басойдышыгарып, шыгармадыкесеклергебоьлип, оларарасындагыбайланыстытавыпуьйренедилер. Бузатларбалалардынълогикалык</w:t>
      </w:r>
      <w:r w:rsidRPr="002B7941">
        <w:rPr>
          <w:rFonts w:ascii="Times New Roman" w:hAnsi="Times New Roman" w:cs="Times New Roman"/>
          <w:spacing w:val="-4"/>
          <w:sz w:val="28"/>
          <w:szCs w:val="28"/>
        </w:rPr>
        <w:t>ойлавларыноьстируьвгесебепболады. Элиакында, онынътабиаты, аьдемлери</w:t>
      </w:r>
      <w:r w:rsidRPr="002B7941">
        <w:rPr>
          <w:rFonts w:ascii="Times New Roman" w:hAnsi="Times New Roman" w:cs="Times New Roman"/>
          <w:spacing w:val="-3"/>
          <w:sz w:val="28"/>
          <w:szCs w:val="28"/>
        </w:rPr>
        <w:t>акындамакалаларэмхабарларокувокувшылардыбиргеислепуьйретеди, оьз</w:t>
      </w:r>
      <w:r w:rsidRPr="002B7941">
        <w:rPr>
          <w:rFonts w:ascii="Times New Roman" w:hAnsi="Times New Roman" w:cs="Times New Roman"/>
          <w:spacing w:val="-2"/>
          <w:sz w:val="28"/>
          <w:szCs w:val="28"/>
        </w:rPr>
        <w:t>Элинсуьйип, баьрикыраллардынъкыйыншыларымандосэтиптербияламага</w:t>
      </w:r>
      <w:r w:rsidRPr="002B7941">
        <w:rPr>
          <w:rFonts w:ascii="Times New Roman" w:hAnsi="Times New Roman" w:cs="Times New Roman"/>
          <w:sz w:val="28"/>
          <w:szCs w:val="28"/>
        </w:rPr>
        <w:t>себепболады.</w:t>
      </w:r>
    </w:p>
    <w:p w:rsidR="002B7941" w:rsidRPr="002B7941" w:rsidRDefault="002B7941" w:rsidP="002B7941">
      <w:pPr>
        <w:shd w:val="clear" w:color="auto" w:fill="FFFFFF"/>
        <w:ind w:left="14" w:right="50" w:firstLine="695"/>
        <w:rPr>
          <w:rFonts w:ascii="Times New Roman" w:hAnsi="Times New Roman" w:cs="Times New Roman"/>
          <w:b/>
          <w:spacing w:val="-3"/>
          <w:sz w:val="28"/>
          <w:szCs w:val="28"/>
        </w:rPr>
      </w:pPr>
      <w:r w:rsidRPr="002B7941">
        <w:rPr>
          <w:rFonts w:ascii="Times New Roman" w:hAnsi="Times New Roman" w:cs="Times New Roman"/>
          <w:sz w:val="28"/>
          <w:szCs w:val="28"/>
        </w:rPr>
        <w:t>Окувшылардынъбелсинликлеринарттырувуьшин, окувдысуьйипуьйретеруьшинбалалардынъоьзлерикатнасатагантуьрлиислерозгарув, окылатаганматериалманбайланыслыболгантуьрлиойынларозгарув, творчестволыкислер (драматизация, рольлерменокув, шыгармадынъбир</w:t>
      </w:r>
      <w:r w:rsidRPr="002B7941">
        <w:rPr>
          <w:rFonts w:ascii="Times New Roman" w:hAnsi="Times New Roman" w:cs="Times New Roman"/>
          <w:spacing w:val="-1"/>
          <w:sz w:val="28"/>
          <w:szCs w:val="28"/>
        </w:rPr>
        <w:t>катнасувшысынынъ</w:t>
      </w:r>
      <w:r w:rsidRPr="002B7941">
        <w:rPr>
          <w:rFonts w:ascii="Times New Roman" w:hAnsi="Times New Roman" w:cs="Times New Roman"/>
          <w:sz w:val="28"/>
          <w:szCs w:val="28"/>
        </w:rPr>
        <w:t>атыннан хабарлав, авызлама хабарлар туьзуьв дегендей ислер) озгарылады.</w:t>
      </w:r>
    </w:p>
    <w:p w:rsidR="002B7941" w:rsidRPr="002B7941" w:rsidRDefault="002B7941" w:rsidP="002B7941">
      <w:pPr>
        <w:shd w:val="clear" w:color="auto" w:fill="FFFFFF"/>
        <w:spacing w:before="497" w:line="480" w:lineRule="auto"/>
        <w:ind w:left="1418"/>
        <w:rPr>
          <w:rFonts w:ascii="Times New Roman" w:hAnsi="Times New Roman" w:cs="Times New Roman"/>
          <w:b/>
          <w:sz w:val="24"/>
          <w:szCs w:val="24"/>
        </w:rPr>
      </w:pPr>
      <w:r w:rsidRPr="002B7941">
        <w:rPr>
          <w:rFonts w:ascii="Times New Roman" w:hAnsi="Times New Roman" w:cs="Times New Roman"/>
          <w:b/>
          <w:spacing w:val="-3"/>
          <w:sz w:val="24"/>
          <w:szCs w:val="24"/>
        </w:rPr>
        <w:t>ПРОГРАММА МАН КАРАРЛАНГАН ОКУВ</w:t>
      </w:r>
    </w:p>
    <w:p w:rsidR="002B7941" w:rsidRPr="002B7941" w:rsidRDefault="002B7941" w:rsidP="002B7941">
      <w:pPr>
        <w:shd w:val="clear" w:color="auto" w:fill="FFFFFF"/>
        <w:spacing w:before="245"/>
        <w:ind w:left="29" w:right="43" w:firstLine="680"/>
        <w:rPr>
          <w:rFonts w:ascii="Times New Roman" w:hAnsi="Times New Roman" w:cs="Times New Roman"/>
          <w:sz w:val="28"/>
          <w:szCs w:val="28"/>
        </w:rPr>
      </w:pPr>
      <w:r w:rsidRPr="002B7941">
        <w:rPr>
          <w:rFonts w:ascii="Times New Roman" w:hAnsi="Times New Roman" w:cs="Times New Roman"/>
          <w:spacing w:val="-9"/>
          <w:sz w:val="28"/>
          <w:szCs w:val="28"/>
        </w:rPr>
        <w:t xml:space="preserve">1. Окувдынъ тематикасы. 2. Окув сулыплары. 3. Текст уьстинде ис. 4. Класстан </w:t>
      </w:r>
      <w:proofErr w:type="gramStart"/>
      <w:r w:rsidRPr="002B7941">
        <w:rPr>
          <w:rFonts w:ascii="Times New Roman" w:hAnsi="Times New Roman" w:cs="Times New Roman"/>
          <w:sz w:val="28"/>
          <w:szCs w:val="28"/>
        </w:rPr>
        <w:t>тыс</w:t>
      </w:r>
      <w:proofErr w:type="gramEnd"/>
      <w:r w:rsidRPr="002B7941">
        <w:rPr>
          <w:rFonts w:ascii="Times New Roman" w:hAnsi="Times New Roman" w:cs="Times New Roman"/>
          <w:sz w:val="28"/>
          <w:szCs w:val="28"/>
        </w:rPr>
        <w:t xml:space="preserve"> окув.</w:t>
      </w:r>
    </w:p>
    <w:p w:rsidR="002B7941" w:rsidRPr="002B7941" w:rsidRDefault="002B7941" w:rsidP="002B7941">
      <w:pPr>
        <w:shd w:val="clear" w:color="auto" w:fill="FFFFFF"/>
        <w:ind w:left="43" w:right="36" w:firstLine="666"/>
        <w:rPr>
          <w:rFonts w:ascii="Times New Roman" w:hAnsi="Times New Roman" w:cs="Times New Roman"/>
          <w:sz w:val="28"/>
          <w:szCs w:val="28"/>
        </w:rPr>
      </w:pPr>
      <w:r w:rsidRPr="002B7941">
        <w:rPr>
          <w:rFonts w:ascii="Times New Roman" w:hAnsi="Times New Roman" w:cs="Times New Roman"/>
          <w:spacing w:val="-4"/>
          <w:sz w:val="28"/>
          <w:szCs w:val="28"/>
        </w:rPr>
        <w:t xml:space="preserve">Аьр бир класста окувдынъ материалы окувшыды янъы, кыйынырак болган материал негизинде акыл яктан, намысы таза болув (нравственно) эм ярасыкты </w:t>
      </w:r>
      <w:r w:rsidRPr="002B7941">
        <w:rPr>
          <w:rFonts w:ascii="Times New Roman" w:hAnsi="Times New Roman" w:cs="Times New Roman"/>
          <w:spacing w:val="-1"/>
          <w:sz w:val="28"/>
          <w:szCs w:val="28"/>
        </w:rPr>
        <w:t>анълав (эстетика) яктан янъы оьлшемге коьтермеге амал береди.</w:t>
      </w:r>
    </w:p>
    <w:p w:rsidR="002B7941" w:rsidRPr="002B7941" w:rsidRDefault="002B7941" w:rsidP="002B7941">
      <w:pPr>
        <w:shd w:val="clear" w:color="auto" w:fill="FFFFFF"/>
        <w:ind w:left="43" w:right="29" w:firstLine="666"/>
        <w:rPr>
          <w:rFonts w:ascii="Times New Roman" w:hAnsi="Times New Roman" w:cs="Times New Roman"/>
          <w:sz w:val="28"/>
          <w:szCs w:val="28"/>
        </w:rPr>
      </w:pPr>
      <w:r w:rsidRPr="002B7941">
        <w:rPr>
          <w:rFonts w:ascii="Times New Roman" w:hAnsi="Times New Roman" w:cs="Times New Roman"/>
          <w:spacing w:val="-2"/>
          <w:sz w:val="28"/>
          <w:szCs w:val="28"/>
        </w:rPr>
        <w:t xml:space="preserve">2-4 классларда окувдынъ тематикасы этип тоьмендегилерди коьрсетпеге </w:t>
      </w:r>
      <w:r w:rsidRPr="002B7941">
        <w:rPr>
          <w:rFonts w:ascii="Times New Roman" w:hAnsi="Times New Roman" w:cs="Times New Roman"/>
          <w:spacing w:val="-4"/>
          <w:sz w:val="28"/>
          <w:szCs w:val="28"/>
        </w:rPr>
        <w:t xml:space="preserve">болады: Тувган Элим-анамсынъ, мектеб яшавы, тувган табиат, аьел, яхшы деген </w:t>
      </w:r>
      <w:r w:rsidRPr="002B7941">
        <w:rPr>
          <w:rFonts w:ascii="Times New Roman" w:hAnsi="Times New Roman" w:cs="Times New Roman"/>
          <w:sz w:val="28"/>
          <w:szCs w:val="28"/>
        </w:rPr>
        <w:t>не зат, яман деген не зат, куллык-уьйкен наьсип эм сб.</w:t>
      </w:r>
    </w:p>
    <w:p w:rsidR="002B7941" w:rsidRPr="002B7941" w:rsidRDefault="002B7941" w:rsidP="002B7941">
      <w:pPr>
        <w:shd w:val="clear" w:color="auto" w:fill="FFFFFF"/>
        <w:ind w:left="50" w:right="22" w:firstLine="659"/>
        <w:rPr>
          <w:rFonts w:ascii="Times New Roman" w:hAnsi="Times New Roman" w:cs="Times New Roman"/>
          <w:sz w:val="28"/>
          <w:szCs w:val="28"/>
        </w:rPr>
      </w:pPr>
      <w:r w:rsidRPr="002B7941">
        <w:rPr>
          <w:rFonts w:ascii="Times New Roman" w:hAnsi="Times New Roman" w:cs="Times New Roman"/>
          <w:spacing w:val="-4"/>
          <w:sz w:val="28"/>
          <w:szCs w:val="28"/>
        </w:rPr>
        <w:lastRenderedPageBreak/>
        <w:t xml:space="preserve">Окув йылы бойынша окувшылар табиатты йыл шаклары ман тергейдилер. Экскурсиялар, предметли дерислер озгарылады. Окувшылар класс календарине </w:t>
      </w:r>
      <w:r w:rsidRPr="002B7941">
        <w:rPr>
          <w:rFonts w:ascii="Times New Roman" w:hAnsi="Times New Roman" w:cs="Times New Roman"/>
          <w:sz w:val="28"/>
          <w:szCs w:val="28"/>
        </w:rPr>
        <w:t>куьн аьллери эм йыл шакларындагы туьрленислерди белгилейдилер.</w:t>
      </w:r>
    </w:p>
    <w:p w:rsidR="002B7941" w:rsidRPr="002B7941" w:rsidRDefault="002B7941" w:rsidP="002B7941">
      <w:pPr>
        <w:shd w:val="clear" w:color="auto" w:fill="FFFFFF"/>
        <w:ind w:left="50" w:right="22" w:firstLine="389"/>
        <w:rPr>
          <w:rFonts w:ascii="Times New Roman" w:hAnsi="Times New Roman" w:cs="Times New Roman"/>
          <w:sz w:val="28"/>
          <w:szCs w:val="28"/>
        </w:rPr>
      </w:pPr>
      <w:r w:rsidRPr="002B7941">
        <w:rPr>
          <w:rFonts w:ascii="Times New Roman" w:hAnsi="Times New Roman" w:cs="Times New Roman"/>
          <w:sz w:val="28"/>
          <w:szCs w:val="28"/>
        </w:rPr>
        <w:t>2 класста йылдынъ сонъына табаган окувшылар сав соьзлер мен дурыс, анълавлы окувдынъ сулыпларын алмага тийислилер.</w:t>
      </w:r>
    </w:p>
    <w:p w:rsidR="002B7941" w:rsidRPr="002B7941" w:rsidRDefault="002B7941" w:rsidP="002B7941">
      <w:pPr>
        <w:shd w:val="clear" w:color="auto" w:fill="FFFFFF"/>
        <w:ind w:right="1"/>
        <w:rPr>
          <w:rFonts w:ascii="Times New Roman" w:hAnsi="Times New Roman" w:cs="Times New Roman"/>
          <w:sz w:val="28"/>
          <w:szCs w:val="28"/>
        </w:rPr>
      </w:pPr>
      <w:r w:rsidRPr="002B7941">
        <w:rPr>
          <w:rFonts w:ascii="Times New Roman" w:hAnsi="Times New Roman" w:cs="Times New Roman"/>
          <w:noProof/>
          <w:sz w:val="28"/>
          <w:szCs w:val="28"/>
        </w:rPr>
        <w:pict>
          <v:line id="_x0000_s1027" style="position:absolute;z-index:251658240;mso-position-horizontal-relative:margin" from="540pt,42.75pt" to="540pt,486.25pt" strokeweight=".35pt">
            <w10:wrap anchorx="margin"/>
          </v:line>
        </w:pict>
      </w:r>
      <w:r w:rsidRPr="002B7941">
        <w:rPr>
          <w:rFonts w:ascii="Times New Roman" w:hAnsi="Times New Roman" w:cs="Times New Roman"/>
          <w:sz w:val="28"/>
          <w:szCs w:val="28"/>
        </w:rPr>
        <w:t xml:space="preserve">3-4 классларда окувшылардынъ анълавлы окув сулыплары артады, соьйленисли окувга уьйкен эс бериледи: логикалык ургы, токтавлар, окылганнынъ маьнесине коьре тавысты тоьменлетип, коьтерип окып уьйренедилер. Окувшылар бас ойды тавып, болган затларга, геройларга оьзининъ карасын айтып, окылганды кыска этип эм толы этип хабарлапуьйренедилер. Ятлавдынъ, эртегидинъ, хабардынъ баскалыклары ман танысадылар. </w:t>
      </w:r>
    </w:p>
    <w:p w:rsidR="002B7941" w:rsidRPr="002B7941" w:rsidRDefault="002B7941" w:rsidP="002B7941">
      <w:pPr>
        <w:shd w:val="clear" w:color="auto" w:fill="FFFFFF"/>
        <w:spacing w:before="43"/>
        <w:ind w:right="7"/>
        <w:rPr>
          <w:rFonts w:ascii="Times New Roman" w:hAnsi="Times New Roman" w:cs="Times New Roman"/>
          <w:sz w:val="28"/>
          <w:szCs w:val="28"/>
        </w:rPr>
      </w:pPr>
      <w:r w:rsidRPr="002B7941">
        <w:rPr>
          <w:rFonts w:ascii="Times New Roman" w:hAnsi="Times New Roman" w:cs="Times New Roman"/>
          <w:spacing w:val="-1"/>
          <w:sz w:val="28"/>
          <w:szCs w:val="28"/>
        </w:rPr>
        <w:t>4 класста окувшылар оьз алдыларына текстти кесеклерге боьлип, хабар</w:t>
      </w:r>
      <w:r w:rsidRPr="002B7941">
        <w:rPr>
          <w:rFonts w:ascii="Times New Roman" w:hAnsi="Times New Roman" w:cs="Times New Roman"/>
          <w:spacing w:val="-1"/>
          <w:sz w:val="28"/>
          <w:szCs w:val="28"/>
        </w:rPr>
        <w:softHyphen/>
      </w:r>
      <w:r w:rsidRPr="002B7941">
        <w:rPr>
          <w:rFonts w:ascii="Times New Roman" w:hAnsi="Times New Roman" w:cs="Times New Roman"/>
          <w:sz w:val="28"/>
          <w:szCs w:val="28"/>
        </w:rPr>
        <w:t>дынъ планын туьзип эм тексттинъ маьнесин кыска этип айтып билмеге тийислилер.</w:t>
      </w:r>
    </w:p>
    <w:p w:rsidR="002B7941" w:rsidRPr="002B7941" w:rsidRDefault="002B7941" w:rsidP="002B7941">
      <w:pPr>
        <w:shd w:val="clear" w:color="auto" w:fill="FFFFFF"/>
        <w:spacing w:before="36"/>
        <w:ind w:left="144" w:right="7" w:firstLine="565"/>
        <w:rPr>
          <w:rFonts w:ascii="Times New Roman" w:hAnsi="Times New Roman" w:cs="Times New Roman"/>
          <w:sz w:val="28"/>
          <w:szCs w:val="28"/>
        </w:rPr>
      </w:pPr>
      <w:r w:rsidRPr="002B7941">
        <w:rPr>
          <w:rFonts w:ascii="Times New Roman" w:hAnsi="Times New Roman" w:cs="Times New Roman"/>
          <w:sz w:val="28"/>
          <w:szCs w:val="28"/>
        </w:rPr>
        <w:t xml:space="preserve">Аьр бир класста окув деристинъ коьп заманы (30-35 такыйкасы) окувга эм текст уьстинде ислевге йибериледи. Кирис эм тамамлав хабарласувларга </w:t>
      </w:r>
      <w:r w:rsidRPr="002B7941">
        <w:rPr>
          <w:rFonts w:ascii="Times New Roman" w:hAnsi="Times New Roman" w:cs="Times New Roman"/>
          <w:spacing w:val="-1"/>
          <w:sz w:val="28"/>
          <w:szCs w:val="28"/>
        </w:rPr>
        <w:t xml:space="preserve">5-10 такыйка бериледи. Кирис хабарласув, окытувшыдынъ хабары, дурбатты </w:t>
      </w:r>
      <w:proofErr w:type="gramStart"/>
      <w:r w:rsidRPr="002B7941">
        <w:rPr>
          <w:rFonts w:ascii="Times New Roman" w:hAnsi="Times New Roman" w:cs="Times New Roman"/>
          <w:spacing w:val="-5"/>
          <w:sz w:val="28"/>
          <w:szCs w:val="28"/>
        </w:rPr>
        <w:t>карав</w:t>
      </w:r>
      <w:proofErr w:type="gramEnd"/>
      <w:r w:rsidRPr="002B7941">
        <w:rPr>
          <w:rFonts w:ascii="Times New Roman" w:hAnsi="Times New Roman" w:cs="Times New Roman"/>
          <w:spacing w:val="-5"/>
          <w:sz w:val="28"/>
          <w:szCs w:val="28"/>
        </w:rPr>
        <w:t xml:space="preserve"> деристинъ темасына кызыксынув тувдырмага эм текстти дурыс анъламага </w:t>
      </w:r>
      <w:r w:rsidRPr="002B7941">
        <w:rPr>
          <w:rFonts w:ascii="Times New Roman" w:hAnsi="Times New Roman" w:cs="Times New Roman"/>
          <w:sz w:val="28"/>
          <w:szCs w:val="28"/>
        </w:rPr>
        <w:t>ярдам этедилер.</w:t>
      </w:r>
    </w:p>
    <w:p w:rsidR="002B7941" w:rsidRPr="002B7941" w:rsidRDefault="002B7941" w:rsidP="002B7941">
      <w:pPr>
        <w:shd w:val="clear" w:color="auto" w:fill="FFFFFF"/>
        <w:spacing w:before="108"/>
        <w:ind w:left="288"/>
        <w:jc w:val="center"/>
        <w:rPr>
          <w:rFonts w:ascii="Times New Roman" w:hAnsi="Times New Roman" w:cs="Times New Roman"/>
          <w:b/>
          <w:sz w:val="24"/>
          <w:szCs w:val="24"/>
        </w:rPr>
      </w:pPr>
      <w:r w:rsidRPr="002B7941">
        <w:rPr>
          <w:rFonts w:ascii="Times New Roman" w:hAnsi="Times New Roman" w:cs="Times New Roman"/>
          <w:b/>
          <w:spacing w:val="-1"/>
          <w:sz w:val="24"/>
          <w:szCs w:val="24"/>
        </w:rPr>
        <w:t>ФОНЕТИКА, ГРАММАТИКА, ДУРЫС ЯЗУВ ЭМ СОЬЗ ОЬСТИРУЬВ</w:t>
      </w:r>
    </w:p>
    <w:p w:rsidR="002B7941" w:rsidRPr="002B7941" w:rsidRDefault="002B7941" w:rsidP="002B7941">
      <w:pPr>
        <w:shd w:val="clear" w:color="auto" w:fill="FFFFFF"/>
        <w:spacing w:before="223"/>
        <w:ind w:right="50"/>
        <w:rPr>
          <w:rFonts w:ascii="Times New Roman" w:hAnsi="Times New Roman" w:cs="Times New Roman"/>
          <w:sz w:val="28"/>
          <w:szCs w:val="28"/>
        </w:rPr>
      </w:pPr>
      <w:r w:rsidRPr="002B7941">
        <w:rPr>
          <w:rFonts w:ascii="Times New Roman" w:hAnsi="Times New Roman" w:cs="Times New Roman"/>
          <w:spacing w:val="-2"/>
          <w:sz w:val="28"/>
          <w:szCs w:val="28"/>
        </w:rPr>
        <w:t xml:space="preserve">Баслангыш классларда ана тилди уьйренуьвдинъ бас эсапларынынъ бири </w:t>
      </w:r>
      <w:r w:rsidRPr="002B7941">
        <w:rPr>
          <w:rFonts w:ascii="Times New Roman" w:hAnsi="Times New Roman" w:cs="Times New Roman"/>
          <w:sz w:val="28"/>
          <w:szCs w:val="28"/>
        </w:rPr>
        <w:t>болып окувшылардынъ авызлама эм язба тиллерин оьстируьв мен бирге олардынъ ойлап билуьв, аьр не яклы кызыксынувлы болув, куллык суьюв дегендей сапатларды тербиялав соравлары да турады.</w:t>
      </w:r>
    </w:p>
    <w:p w:rsidR="002B7941" w:rsidRPr="002B7941" w:rsidRDefault="002B7941" w:rsidP="002B7941">
      <w:pPr>
        <w:shd w:val="clear" w:color="auto" w:fill="FFFFFF"/>
        <w:ind w:right="43"/>
        <w:rPr>
          <w:rFonts w:ascii="Times New Roman" w:hAnsi="Times New Roman" w:cs="Times New Roman"/>
          <w:spacing w:val="-1"/>
          <w:sz w:val="28"/>
          <w:szCs w:val="28"/>
        </w:rPr>
      </w:pPr>
      <w:r w:rsidRPr="002B7941">
        <w:rPr>
          <w:rFonts w:ascii="Times New Roman" w:hAnsi="Times New Roman" w:cs="Times New Roman"/>
          <w:sz w:val="28"/>
          <w:szCs w:val="28"/>
        </w:rPr>
        <w:t xml:space="preserve">Баслангыш класслардынъ грамматикасына, дурыс язувына тил акында </w:t>
      </w:r>
      <w:r w:rsidRPr="002B7941">
        <w:rPr>
          <w:rFonts w:ascii="Times New Roman" w:hAnsi="Times New Roman" w:cs="Times New Roman"/>
          <w:spacing w:val="-5"/>
          <w:sz w:val="28"/>
          <w:szCs w:val="28"/>
        </w:rPr>
        <w:t xml:space="preserve">энъ маьнели кесеклери киреди. Баслангыш класслардынъ окувшылары соьздинъ </w:t>
      </w:r>
      <w:r w:rsidRPr="002B7941">
        <w:rPr>
          <w:rFonts w:ascii="Times New Roman" w:hAnsi="Times New Roman" w:cs="Times New Roman"/>
          <w:spacing w:val="-4"/>
          <w:sz w:val="28"/>
          <w:szCs w:val="28"/>
        </w:rPr>
        <w:t xml:space="preserve">сес тизими мен танысадылар, соьзди бувынларга боьлип уьйренедилер, соьйлем </w:t>
      </w:r>
      <w:r w:rsidRPr="002B7941">
        <w:rPr>
          <w:rFonts w:ascii="Times New Roman" w:hAnsi="Times New Roman" w:cs="Times New Roman"/>
          <w:spacing w:val="-1"/>
          <w:sz w:val="28"/>
          <w:szCs w:val="28"/>
        </w:rPr>
        <w:t xml:space="preserve">кесеклери мен танысадылар, йыйма эм онынъ членлери акында биледилер. </w:t>
      </w:r>
    </w:p>
    <w:p w:rsidR="002B7941" w:rsidRPr="002B7941" w:rsidRDefault="002B7941" w:rsidP="002B7941">
      <w:pPr>
        <w:shd w:val="clear" w:color="auto" w:fill="FFFFFF"/>
        <w:ind w:right="43"/>
        <w:rPr>
          <w:rFonts w:ascii="Times New Roman" w:hAnsi="Times New Roman" w:cs="Times New Roman"/>
          <w:spacing w:val="-1"/>
          <w:sz w:val="28"/>
          <w:szCs w:val="28"/>
        </w:rPr>
      </w:pPr>
      <w:r w:rsidRPr="002B7941">
        <w:rPr>
          <w:rFonts w:ascii="Times New Roman" w:hAnsi="Times New Roman" w:cs="Times New Roman"/>
          <w:spacing w:val="-3"/>
          <w:sz w:val="28"/>
          <w:szCs w:val="28"/>
        </w:rPr>
        <w:t xml:space="preserve">Программа окувшыларды соьзлердинъ лексикалык маьнеси мен, коьп маьнели </w:t>
      </w:r>
      <w:r w:rsidRPr="002B7941">
        <w:rPr>
          <w:rFonts w:ascii="Times New Roman" w:hAnsi="Times New Roman" w:cs="Times New Roman"/>
          <w:sz w:val="28"/>
          <w:szCs w:val="28"/>
        </w:rPr>
        <w:t>соьзлер мен, синонимлер мен таныстырувды карарлайды.</w:t>
      </w:r>
    </w:p>
    <w:p w:rsidR="002B7941" w:rsidRPr="002B7941" w:rsidRDefault="002B7941" w:rsidP="002B7941">
      <w:pPr>
        <w:shd w:val="clear" w:color="auto" w:fill="FFFFFF"/>
        <w:ind w:left="14" w:right="29" w:firstLine="695"/>
        <w:rPr>
          <w:rFonts w:ascii="Times New Roman" w:hAnsi="Times New Roman" w:cs="Times New Roman"/>
          <w:sz w:val="28"/>
          <w:szCs w:val="28"/>
        </w:rPr>
      </w:pPr>
      <w:r w:rsidRPr="002B7941">
        <w:rPr>
          <w:rFonts w:ascii="Times New Roman" w:hAnsi="Times New Roman" w:cs="Times New Roman"/>
          <w:sz w:val="28"/>
          <w:szCs w:val="28"/>
        </w:rPr>
        <w:t xml:space="preserve">Грамматика эм дурыс язув бойынша аьр класстынъ программасы доьрт </w:t>
      </w:r>
      <w:r w:rsidRPr="002B7941">
        <w:rPr>
          <w:rFonts w:ascii="Times New Roman" w:hAnsi="Times New Roman" w:cs="Times New Roman"/>
          <w:spacing w:val="-2"/>
          <w:sz w:val="28"/>
          <w:szCs w:val="28"/>
        </w:rPr>
        <w:t xml:space="preserve">боьликтен туьзиледи: «Сеслер эм буквалар», «Соьз», «Иыйма», «Байланыслы </w:t>
      </w:r>
      <w:r w:rsidRPr="002B7941">
        <w:rPr>
          <w:rFonts w:ascii="Times New Roman" w:hAnsi="Times New Roman" w:cs="Times New Roman"/>
          <w:sz w:val="28"/>
          <w:szCs w:val="28"/>
        </w:rPr>
        <w:t>соьйлем».</w:t>
      </w:r>
    </w:p>
    <w:p w:rsidR="002B7941" w:rsidRPr="002B7941" w:rsidRDefault="002B7941" w:rsidP="002B7941">
      <w:pPr>
        <w:shd w:val="clear" w:color="auto" w:fill="FFFFFF"/>
        <w:ind w:left="29" w:right="29" w:firstLine="680"/>
        <w:rPr>
          <w:rFonts w:ascii="Times New Roman" w:hAnsi="Times New Roman" w:cs="Times New Roman"/>
          <w:sz w:val="28"/>
          <w:szCs w:val="28"/>
        </w:rPr>
      </w:pPr>
      <w:r w:rsidRPr="002B7941">
        <w:rPr>
          <w:rFonts w:ascii="Times New Roman" w:hAnsi="Times New Roman" w:cs="Times New Roman"/>
          <w:b/>
          <w:bCs/>
          <w:spacing w:val="-5"/>
          <w:sz w:val="28"/>
          <w:szCs w:val="28"/>
        </w:rPr>
        <w:t xml:space="preserve">Сеслер </w:t>
      </w:r>
      <w:r w:rsidRPr="002B7941">
        <w:rPr>
          <w:rFonts w:ascii="Times New Roman" w:hAnsi="Times New Roman" w:cs="Times New Roman"/>
          <w:spacing w:val="-5"/>
          <w:sz w:val="28"/>
          <w:szCs w:val="28"/>
        </w:rPr>
        <w:t xml:space="preserve">эм </w:t>
      </w:r>
      <w:r w:rsidRPr="002B7941">
        <w:rPr>
          <w:rFonts w:ascii="Times New Roman" w:hAnsi="Times New Roman" w:cs="Times New Roman"/>
          <w:b/>
          <w:bCs/>
          <w:spacing w:val="-5"/>
          <w:sz w:val="28"/>
          <w:szCs w:val="28"/>
        </w:rPr>
        <w:t xml:space="preserve">буквалар. </w:t>
      </w:r>
      <w:r w:rsidRPr="002B7941">
        <w:rPr>
          <w:rFonts w:ascii="Times New Roman" w:hAnsi="Times New Roman" w:cs="Times New Roman"/>
          <w:spacing w:val="-5"/>
          <w:sz w:val="28"/>
          <w:szCs w:val="28"/>
        </w:rPr>
        <w:t xml:space="preserve">Бу боьликтен билимлерди эм сулыпларды окувшылар </w:t>
      </w:r>
      <w:r w:rsidRPr="002B7941">
        <w:rPr>
          <w:rFonts w:ascii="Times New Roman" w:hAnsi="Times New Roman" w:cs="Times New Roman"/>
          <w:sz w:val="28"/>
          <w:szCs w:val="28"/>
        </w:rPr>
        <w:t xml:space="preserve">1-нши классларда аладылар, а 3-4 классларда ол билимлер теренленеди. Аьрип-лерди уьйренетаган шакта эм оннан сонъ окувшылар тилде болган сеслерди эситип, бирин-бириннен айырып, оларды аьрипке айландырып </w:t>
      </w:r>
      <w:r w:rsidRPr="002B7941">
        <w:rPr>
          <w:rFonts w:ascii="Times New Roman" w:hAnsi="Times New Roman" w:cs="Times New Roman"/>
          <w:spacing w:val="-2"/>
          <w:sz w:val="28"/>
          <w:szCs w:val="28"/>
        </w:rPr>
        <w:t xml:space="preserve">биледилер, созык эм тартык сеслерди, юмсак эм каты созыкларды, янъыравык </w:t>
      </w:r>
      <w:r w:rsidRPr="002B7941">
        <w:rPr>
          <w:rFonts w:ascii="Times New Roman" w:hAnsi="Times New Roman" w:cs="Times New Roman"/>
          <w:sz w:val="28"/>
          <w:szCs w:val="28"/>
        </w:rPr>
        <w:t>эм сагыр тартыкларды биледилер.</w:t>
      </w:r>
    </w:p>
    <w:p w:rsidR="002B7941" w:rsidRPr="002B7941" w:rsidRDefault="002B7941" w:rsidP="002B7941">
      <w:pPr>
        <w:shd w:val="clear" w:color="auto" w:fill="FFFFFF"/>
        <w:ind w:left="36" w:right="29" w:firstLine="673"/>
        <w:rPr>
          <w:rFonts w:ascii="Times New Roman" w:hAnsi="Times New Roman" w:cs="Times New Roman"/>
          <w:sz w:val="28"/>
          <w:szCs w:val="28"/>
        </w:rPr>
      </w:pPr>
      <w:r w:rsidRPr="002B7941">
        <w:rPr>
          <w:rFonts w:ascii="Times New Roman" w:hAnsi="Times New Roman" w:cs="Times New Roman"/>
          <w:spacing w:val="-4"/>
          <w:sz w:val="28"/>
          <w:szCs w:val="28"/>
        </w:rPr>
        <w:lastRenderedPageBreak/>
        <w:t xml:space="preserve">Бу боьлик бойынша программадынъ бас талабы: тек 1-нши класста тувыл, </w:t>
      </w:r>
      <w:r w:rsidRPr="002B7941">
        <w:rPr>
          <w:rFonts w:ascii="Times New Roman" w:hAnsi="Times New Roman" w:cs="Times New Roman"/>
          <w:sz w:val="28"/>
          <w:szCs w:val="28"/>
        </w:rPr>
        <w:t>баьри классларда да сеслерди эситилуьви мен айырып, оларды дурыс айтып эм оларды аьриплерге айландырып билуьвлери.</w:t>
      </w:r>
    </w:p>
    <w:p w:rsidR="002B7941" w:rsidRPr="002B7941" w:rsidRDefault="002B7941" w:rsidP="002B7941">
      <w:pPr>
        <w:shd w:val="clear" w:color="auto" w:fill="FFFFFF"/>
        <w:ind w:left="36" w:right="7" w:firstLine="673"/>
        <w:rPr>
          <w:rFonts w:ascii="Times New Roman" w:hAnsi="Times New Roman" w:cs="Times New Roman"/>
          <w:sz w:val="28"/>
          <w:szCs w:val="28"/>
        </w:rPr>
      </w:pPr>
      <w:r w:rsidRPr="002B7941">
        <w:rPr>
          <w:rFonts w:ascii="Times New Roman" w:hAnsi="Times New Roman" w:cs="Times New Roman"/>
          <w:sz w:val="28"/>
          <w:szCs w:val="28"/>
        </w:rPr>
        <w:t xml:space="preserve">2-нши класстан алып окувшылар язылувы ман айтылувы арасында </w:t>
      </w:r>
      <w:r w:rsidRPr="002B7941">
        <w:rPr>
          <w:rFonts w:ascii="Times New Roman" w:hAnsi="Times New Roman" w:cs="Times New Roman"/>
          <w:spacing w:val="-1"/>
          <w:sz w:val="28"/>
          <w:szCs w:val="28"/>
        </w:rPr>
        <w:t xml:space="preserve">баскадык болатаганы акында биледилер: </w:t>
      </w:r>
      <w:proofErr w:type="gramStart"/>
      <w:r w:rsidRPr="002B7941">
        <w:rPr>
          <w:rFonts w:ascii="Times New Roman" w:hAnsi="Times New Roman" w:cs="Times New Roman"/>
          <w:spacing w:val="-1"/>
          <w:sz w:val="28"/>
          <w:szCs w:val="28"/>
        </w:rPr>
        <w:t>о(</w:t>
      </w:r>
      <w:proofErr w:type="gramEnd"/>
      <w:r w:rsidRPr="002B7941">
        <w:rPr>
          <w:rFonts w:ascii="Times New Roman" w:hAnsi="Times New Roman" w:cs="Times New Roman"/>
          <w:spacing w:val="-1"/>
          <w:sz w:val="28"/>
          <w:szCs w:val="28"/>
        </w:rPr>
        <w:t xml:space="preserve">л)тыр, аьруь/в, та(в)ык, боьд/е/н/е; </w:t>
      </w:r>
      <w:r w:rsidRPr="002B7941">
        <w:rPr>
          <w:rFonts w:ascii="Times New Roman" w:hAnsi="Times New Roman" w:cs="Times New Roman"/>
          <w:sz w:val="28"/>
          <w:szCs w:val="28"/>
        </w:rPr>
        <w:t xml:space="preserve">каты эм юмсак созыклар, олардынъ дурыс язылувлары уьйрениледи. 3-4 классларда ол материал теренленеди. Окувшылар созык сеслердинъ дурыс язылувларын терен уьйренедилер эм бу классларда язувда кыйынлык </w:t>
      </w:r>
      <w:r w:rsidRPr="002B7941">
        <w:rPr>
          <w:rFonts w:ascii="Times New Roman" w:hAnsi="Times New Roman" w:cs="Times New Roman"/>
          <w:spacing w:val="-3"/>
          <w:sz w:val="28"/>
          <w:szCs w:val="28"/>
        </w:rPr>
        <w:t xml:space="preserve">тувдыратаган созыкларды (ы-и, у-уь) тергеп билуьвлерине уьйкен эс берилмеге </w:t>
      </w:r>
      <w:r w:rsidRPr="002B7941">
        <w:rPr>
          <w:rFonts w:ascii="Times New Roman" w:hAnsi="Times New Roman" w:cs="Times New Roman"/>
          <w:spacing w:val="-1"/>
          <w:sz w:val="28"/>
          <w:szCs w:val="28"/>
        </w:rPr>
        <w:t xml:space="preserve">тийисли: эситилуьви мен айырмага кыйын болатаган сести соьздеги баска сес пан тергев уьйретуьв - улак, туье, оьгиз, билек, кайык; коьплик санга салып </w:t>
      </w:r>
      <w:r w:rsidRPr="002B7941">
        <w:rPr>
          <w:rFonts w:ascii="Times New Roman" w:hAnsi="Times New Roman" w:cs="Times New Roman"/>
          <w:sz w:val="28"/>
          <w:szCs w:val="28"/>
        </w:rPr>
        <w:t xml:space="preserve">тергев; </w:t>
      </w:r>
      <w:proofErr w:type="gramStart"/>
      <w:r w:rsidRPr="002B7941">
        <w:rPr>
          <w:rFonts w:ascii="Times New Roman" w:hAnsi="Times New Roman" w:cs="Times New Roman"/>
          <w:sz w:val="28"/>
          <w:szCs w:val="28"/>
        </w:rPr>
        <w:t>к-г</w:t>
      </w:r>
      <w:proofErr w:type="gramEnd"/>
      <w:r w:rsidRPr="002B7941">
        <w:rPr>
          <w:rFonts w:ascii="Times New Roman" w:hAnsi="Times New Roman" w:cs="Times New Roman"/>
          <w:sz w:val="28"/>
          <w:szCs w:val="28"/>
        </w:rPr>
        <w:t xml:space="preserve"> аьриплердинъ сеслери мен тергев.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w:t>
      </w:r>
      <w:r w:rsidRPr="002B7941">
        <w:rPr>
          <w:rFonts w:ascii="Times New Roman" w:hAnsi="Times New Roman" w:cs="Times New Roman"/>
          <w:sz w:val="28"/>
          <w:szCs w:val="28"/>
        </w:rPr>
        <w:t>Соьз программада лексика эм грамматика ягыннан каралады.</w:t>
      </w:r>
    </w:p>
    <w:p w:rsidR="002B7941" w:rsidRPr="002B7941" w:rsidRDefault="002B7941" w:rsidP="002B7941">
      <w:pPr>
        <w:shd w:val="clear" w:color="auto" w:fill="FFFFFF"/>
        <w:ind w:left="58" w:firstLine="651"/>
        <w:rPr>
          <w:rFonts w:ascii="Times New Roman" w:hAnsi="Times New Roman" w:cs="Times New Roman"/>
          <w:sz w:val="28"/>
          <w:szCs w:val="28"/>
        </w:rPr>
      </w:pPr>
      <w:r w:rsidRPr="002B7941">
        <w:rPr>
          <w:rFonts w:ascii="Times New Roman" w:hAnsi="Times New Roman" w:cs="Times New Roman"/>
          <w:sz w:val="28"/>
          <w:szCs w:val="28"/>
        </w:rPr>
        <w:t xml:space="preserve">Баьри доьрт йылдынъ ишинде де соьзлик (лексикалык) </w:t>
      </w:r>
      <w:proofErr w:type="gramStart"/>
      <w:r w:rsidRPr="002B7941">
        <w:rPr>
          <w:rFonts w:ascii="Times New Roman" w:hAnsi="Times New Roman" w:cs="Times New Roman"/>
          <w:sz w:val="28"/>
          <w:szCs w:val="28"/>
        </w:rPr>
        <w:t>иске</w:t>
      </w:r>
      <w:proofErr w:type="gramEnd"/>
      <w:r w:rsidRPr="002B7941">
        <w:rPr>
          <w:rFonts w:ascii="Times New Roman" w:hAnsi="Times New Roman" w:cs="Times New Roman"/>
          <w:sz w:val="28"/>
          <w:szCs w:val="28"/>
        </w:rPr>
        <w:t xml:space="preserve"> уьйкен эс берилмеге тийисли. Ол коьнигуьвлер грамматикады, соьз тизими эм дурыс </w:t>
      </w:r>
      <w:r w:rsidRPr="002B7941">
        <w:rPr>
          <w:rFonts w:ascii="Times New Roman" w:hAnsi="Times New Roman" w:cs="Times New Roman"/>
          <w:spacing w:val="-4"/>
          <w:sz w:val="28"/>
          <w:szCs w:val="28"/>
        </w:rPr>
        <w:t xml:space="preserve">язувды окыганда пракгикалык ислер мен озгарылады. Окув, грамматика, дурыс </w:t>
      </w:r>
      <w:r w:rsidRPr="002B7941">
        <w:rPr>
          <w:rFonts w:ascii="Times New Roman" w:hAnsi="Times New Roman" w:cs="Times New Roman"/>
          <w:sz w:val="28"/>
          <w:szCs w:val="28"/>
        </w:rPr>
        <w:t xml:space="preserve">язув, соьз оьстируьв дерислерде соьзлерди айырув ман окувшылар аньлайдылар: соьзлер кайдай ды затларды билдиредилер </w:t>
      </w:r>
      <w:proofErr w:type="gramStart"/>
      <w:r w:rsidRPr="002B7941">
        <w:rPr>
          <w:rFonts w:ascii="Times New Roman" w:hAnsi="Times New Roman" w:cs="Times New Roman"/>
          <w:sz w:val="28"/>
          <w:szCs w:val="28"/>
        </w:rPr>
        <w:t>-к</w:t>
      </w:r>
      <w:proofErr w:type="gramEnd"/>
      <w:r w:rsidRPr="002B7941">
        <w:rPr>
          <w:rFonts w:ascii="Times New Roman" w:hAnsi="Times New Roman" w:cs="Times New Roman"/>
          <w:sz w:val="28"/>
          <w:szCs w:val="28"/>
        </w:rPr>
        <w:t xml:space="preserve">ол, оьлен, бала, </w:t>
      </w:r>
      <w:r w:rsidRPr="002B7941">
        <w:rPr>
          <w:rFonts w:ascii="Times New Roman" w:hAnsi="Times New Roman" w:cs="Times New Roman"/>
          <w:spacing w:val="-4"/>
          <w:sz w:val="28"/>
          <w:szCs w:val="28"/>
        </w:rPr>
        <w:t xml:space="preserve">кирпи; маьнелерине коьре ювык яде карсы боладылар: узын-кыска, исси-сувык; </w:t>
      </w:r>
      <w:proofErr w:type="gramStart"/>
      <w:r w:rsidRPr="002B7941">
        <w:rPr>
          <w:rFonts w:ascii="Times New Roman" w:hAnsi="Times New Roman" w:cs="Times New Roman"/>
          <w:spacing w:val="-3"/>
          <w:sz w:val="28"/>
          <w:szCs w:val="28"/>
        </w:rPr>
        <w:t>бир ок</w:t>
      </w:r>
      <w:proofErr w:type="gramEnd"/>
      <w:r w:rsidRPr="002B7941">
        <w:rPr>
          <w:rFonts w:ascii="Times New Roman" w:hAnsi="Times New Roman" w:cs="Times New Roman"/>
          <w:spacing w:val="-3"/>
          <w:sz w:val="28"/>
          <w:szCs w:val="28"/>
        </w:rPr>
        <w:t xml:space="preserve"> соьз туьрли маьнеди билдиреди: а я к (ас ишетаган аяк, юрилетаган аяк/,туьс/уйклап туьс коьреди, туьси кызыл яде аттан туьс/эм сб.)- Эм оьз ойынъды </w:t>
      </w:r>
      <w:r w:rsidRPr="002B7941">
        <w:rPr>
          <w:rFonts w:ascii="Times New Roman" w:hAnsi="Times New Roman" w:cs="Times New Roman"/>
          <w:sz w:val="28"/>
          <w:szCs w:val="28"/>
        </w:rPr>
        <w:t>дурыс айтар уьшин керек соьзлерди сайлап билмеге керек.</w:t>
      </w:r>
    </w:p>
    <w:p w:rsidR="002B7941" w:rsidRPr="002B7941" w:rsidRDefault="002B7941" w:rsidP="002B7941">
      <w:pPr>
        <w:shd w:val="clear" w:color="auto" w:fill="FFFFFF"/>
        <w:ind w:right="7"/>
        <w:rPr>
          <w:rFonts w:ascii="Times New Roman" w:hAnsi="Times New Roman" w:cs="Times New Roman"/>
          <w:sz w:val="28"/>
          <w:szCs w:val="28"/>
        </w:rPr>
      </w:pPr>
      <w:r w:rsidRPr="002B7941">
        <w:rPr>
          <w:rFonts w:ascii="Times New Roman" w:hAnsi="Times New Roman" w:cs="Times New Roman"/>
          <w:sz w:val="28"/>
          <w:szCs w:val="28"/>
        </w:rPr>
        <w:t xml:space="preserve">«Соьз тизими» темасы 3-4 классларда окылады. Ол темады окув ман </w:t>
      </w:r>
      <w:r w:rsidRPr="002B7941">
        <w:rPr>
          <w:rFonts w:ascii="Times New Roman" w:hAnsi="Times New Roman" w:cs="Times New Roman"/>
          <w:spacing w:val="-1"/>
          <w:sz w:val="28"/>
          <w:szCs w:val="28"/>
        </w:rPr>
        <w:t xml:space="preserve">созыклардынъ дурыс язылувлары бегитиледи: тамырда каты созыклар болса, </w:t>
      </w:r>
      <w:r w:rsidRPr="002B7941">
        <w:rPr>
          <w:rFonts w:ascii="Times New Roman" w:hAnsi="Times New Roman" w:cs="Times New Roman"/>
          <w:sz w:val="28"/>
          <w:szCs w:val="28"/>
        </w:rPr>
        <w:t xml:space="preserve">косымшада да каты созык язбага керек, юмсак созыклар болса - юмсаклар </w:t>
      </w:r>
      <w:r w:rsidRPr="002B7941">
        <w:rPr>
          <w:rFonts w:ascii="Times New Roman" w:hAnsi="Times New Roman" w:cs="Times New Roman"/>
          <w:spacing w:val="-1"/>
          <w:sz w:val="28"/>
          <w:szCs w:val="28"/>
        </w:rPr>
        <w:t xml:space="preserve">язылады; тартыклардынъ авысувлары уьйрениледи: </w:t>
      </w:r>
      <w:proofErr w:type="gramStart"/>
      <w:r w:rsidRPr="002B7941">
        <w:rPr>
          <w:rFonts w:ascii="Times New Roman" w:hAnsi="Times New Roman" w:cs="Times New Roman"/>
          <w:spacing w:val="-1"/>
          <w:sz w:val="28"/>
          <w:szCs w:val="28"/>
        </w:rPr>
        <w:t>к-г</w:t>
      </w:r>
      <w:proofErr w:type="gramEnd"/>
      <w:r w:rsidRPr="002B7941">
        <w:rPr>
          <w:rFonts w:ascii="Times New Roman" w:hAnsi="Times New Roman" w:cs="Times New Roman"/>
          <w:spacing w:val="-1"/>
          <w:sz w:val="28"/>
          <w:szCs w:val="28"/>
        </w:rPr>
        <w:t>, п-б.</w:t>
      </w:r>
    </w:p>
    <w:p w:rsidR="002B7941" w:rsidRPr="002B7941" w:rsidRDefault="002B7941" w:rsidP="002B7941">
      <w:pPr>
        <w:shd w:val="clear" w:color="auto" w:fill="FFFFFF"/>
        <w:ind w:left="86" w:right="14" w:firstLine="623"/>
        <w:rPr>
          <w:rFonts w:ascii="Times New Roman" w:hAnsi="Times New Roman" w:cs="Times New Roman"/>
          <w:sz w:val="28"/>
          <w:szCs w:val="28"/>
        </w:rPr>
      </w:pPr>
      <w:r w:rsidRPr="002B7941">
        <w:rPr>
          <w:rFonts w:ascii="Times New Roman" w:hAnsi="Times New Roman" w:cs="Times New Roman"/>
          <w:spacing w:val="-3"/>
          <w:sz w:val="28"/>
          <w:szCs w:val="28"/>
        </w:rPr>
        <w:t xml:space="preserve">Баслангыш классларда соьйлем кесеклер окылады: ат, сыпат, сан ат, авыс, </w:t>
      </w:r>
      <w:r w:rsidRPr="002B7941">
        <w:rPr>
          <w:rFonts w:ascii="Times New Roman" w:hAnsi="Times New Roman" w:cs="Times New Roman"/>
          <w:sz w:val="28"/>
          <w:szCs w:val="28"/>
        </w:rPr>
        <w:t>глагол. Соьйлем кесеклерди уьйренуьвге аьзирлев болып ким? не? кайдай? кайсы? не этеди? деген соравларга явап болатаган соьзлер бериледи.</w:t>
      </w:r>
    </w:p>
    <w:p w:rsidR="002B7941" w:rsidRPr="002B7941" w:rsidRDefault="002B7941" w:rsidP="002B7941">
      <w:pPr>
        <w:shd w:val="clear" w:color="auto" w:fill="FFFFFF"/>
        <w:ind w:left="72" w:right="22" w:firstLine="637"/>
        <w:rPr>
          <w:rFonts w:ascii="Times New Roman" w:hAnsi="Times New Roman" w:cs="Times New Roman"/>
          <w:spacing w:val="-2"/>
          <w:sz w:val="28"/>
          <w:szCs w:val="28"/>
        </w:rPr>
      </w:pPr>
      <w:r w:rsidRPr="002B7941">
        <w:rPr>
          <w:rFonts w:ascii="Times New Roman" w:hAnsi="Times New Roman" w:cs="Times New Roman"/>
          <w:sz w:val="28"/>
          <w:szCs w:val="28"/>
        </w:rPr>
        <w:t xml:space="preserve">Соьйлем кесеклердинъ терминлери мен окувшылар 3-нши класста </w:t>
      </w:r>
      <w:r w:rsidRPr="002B7941">
        <w:rPr>
          <w:rFonts w:ascii="Times New Roman" w:hAnsi="Times New Roman" w:cs="Times New Roman"/>
          <w:spacing w:val="-2"/>
          <w:sz w:val="28"/>
          <w:szCs w:val="28"/>
        </w:rPr>
        <w:t xml:space="preserve">танысадылар. </w:t>
      </w:r>
    </w:p>
    <w:p w:rsidR="002B7941" w:rsidRPr="002B7941" w:rsidRDefault="002B7941" w:rsidP="002B7941">
      <w:pPr>
        <w:shd w:val="clear" w:color="auto" w:fill="FFFFFF"/>
        <w:ind w:left="72" w:right="22" w:firstLine="637"/>
        <w:rPr>
          <w:rFonts w:ascii="Times New Roman" w:hAnsi="Times New Roman" w:cs="Times New Roman"/>
          <w:sz w:val="28"/>
          <w:szCs w:val="28"/>
        </w:rPr>
      </w:pPr>
      <w:r w:rsidRPr="002B7941">
        <w:rPr>
          <w:rFonts w:ascii="Times New Roman" w:hAnsi="Times New Roman" w:cs="Times New Roman"/>
          <w:spacing w:val="-2"/>
          <w:sz w:val="28"/>
          <w:szCs w:val="28"/>
        </w:rPr>
        <w:t xml:space="preserve">4-нши класста окув авырланады. Окувшылар атлардынъ бирлик </w:t>
      </w:r>
      <w:r w:rsidRPr="002B7941">
        <w:rPr>
          <w:rFonts w:ascii="Times New Roman" w:hAnsi="Times New Roman" w:cs="Times New Roman"/>
          <w:spacing w:val="-4"/>
          <w:sz w:val="28"/>
          <w:szCs w:val="28"/>
        </w:rPr>
        <w:t xml:space="preserve">эм коьплик санда болувын, келислер мен туьрленуьвин окыйдылар. Бир соьзден </w:t>
      </w:r>
      <w:r w:rsidRPr="002B7941">
        <w:rPr>
          <w:rFonts w:ascii="Times New Roman" w:hAnsi="Times New Roman" w:cs="Times New Roman"/>
          <w:sz w:val="28"/>
          <w:szCs w:val="28"/>
        </w:rPr>
        <w:t xml:space="preserve">баскасына сорав салып, аттынъ кайсы келисте экенин билип уьйренедилер. </w:t>
      </w:r>
      <w:r w:rsidRPr="002B7941">
        <w:rPr>
          <w:rFonts w:ascii="Times New Roman" w:hAnsi="Times New Roman" w:cs="Times New Roman"/>
          <w:spacing w:val="-4"/>
          <w:sz w:val="28"/>
          <w:szCs w:val="28"/>
        </w:rPr>
        <w:t xml:space="preserve">Келис косымшалардынъ дурыс язылувлары ман танысадылар. Глагол тек заман </w:t>
      </w:r>
      <w:r w:rsidRPr="002B7941">
        <w:rPr>
          <w:rFonts w:ascii="Times New Roman" w:hAnsi="Times New Roman" w:cs="Times New Roman"/>
          <w:sz w:val="28"/>
          <w:szCs w:val="28"/>
        </w:rPr>
        <w:t>ман туьрленип калмай, оьзлик пен, сан ман туьрленуьвин биледилер.</w:t>
      </w:r>
    </w:p>
    <w:p w:rsidR="002B7941" w:rsidRPr="002B7941" w:rsidRDefault="002B7941" w:rsidP="002B7941">
      <w:pPr>
        <w:shd w:val="clear" w:color="auto" w:fill="FFFFFF"/>
        <w:ind w:left="43" w:firstLine="666"/>
        <w:rPr>
          <w:rFonts w:ascii="Times New Roman" w:hAnsi="Times New Roman" w:cs="Times New Roman"/>
          <w:sz w:val="28"/>
          <w:szCs w:val="28"/>
        </w:rPr>
      </w:pPr>
      <w:r w:rsidRPr="002B7941">
        <w:rPr>
          <w:rFonts w:ascii="Times New Roman" w:hAnsi="Times New Roman" w:cs="Times New Roman"/>
          <w:sz w:val="28"/>
          <w:szCs w:val="28"/>
        </w:rPr>
        <w:t xml:space="preserve">Авыслар туьркимлерге боьлинмей бериледи. Авыслардынъ бирлик эм </w:t>
      </w:r>
      <w:r w:rsidRPr="002B7941">
        <w:rPr>
          <w:rFonts w:ascii="Times New Roman" w:hAnsi="Times New Roman" w:cs="Times New Roman"/>
          <w:spacing w:val="-4"/>
          <w:sz w:val="28"/>
          <w:szCs w:val="28"/>
        </w:rPr>
        <w:t xml:space="preserve">коьплик санларын уьйренедилер. Практикалык ислерде авыслардынъ келис пен </w:t>
      </w:r>
      <w:r w:rsidRPr="002B7941">
        <w:rPr>
          <w:rFonts w:ascii="Times New Roman" w:hAnsi="Times New Roman" w:cs="Times New Roman"/>
          <w:sz w:val="28"/>
          <w:szCs w:val="28"/>
        </w:rPr>
        <w:t>туьрленуьви мен, дурыс язылувы ман танысадылар.</w:t>
      </w:r>
    </w:p>
    <w:p w:rsidR="002B7941" w:rsidRPr="002B7941" w:rsidRDefault="002B7941" w:rsidP="002B7941">
      <w:pPr>
        <w:shd w:val="clear" w:color="auto" w:fill="FFFFFF"/>
        <w:ind w:left="58" w:right="58" w:firstLine="651"/>
        <w:rPr>
          <w:rFonts w:ascii="Times New Roman" w:hAnsi="Times New Roman" w:cs="Times New Roman"/>
          <w:sz w:val="28"/>
          <w:szCs w:val="28"/>
        </w:rPr>
      </w:pPr>
      <w:r w:rsidRPr="002B7941">
        <w:rPr>
          <w:rFonts w:ascii="Times New Roman" w:hAnsi="Times New Roman" w:cs="Times New Roman"/>
          <w:b/>
          <w:spacing w:val="-3"/>
          <w:sz w:val="28"/>
          <w:szCs w:val="28"/>
        </w:rPr>
        <w:t>Йыйма.</w:t>
      </w:r>
      <w:r w:rsidRPr="002B7941">
        <w:rPr>
          <w:rFonts w:ascii="Times New Roman" w:hAnsi="Times New Roman" w:cs="Times New Roman"/>
          <w:spacing w:val="-3"/>
          <w:sz w:val="28"/>
          <w:szCs w:val="28"/>
        </w:rPr>
        <w:t xml:space="preserve"> Баслангыш класслардынъ окувшылары йыйма акында биледилер: 1) йыймадынъ туьрлилери акында: </w:t>
      </w:r>
      <w:proofErr w:type="gramStart"/>
      <w:r w:rsidRPr="002B7941">
        <w:rPr>
          <w:rFonts w:ascii="Times New Roman" w:hAnsi="Times New Roman" w:cs="Times New Roman"/>
          <w:spacing w:val="-3"/>
          <w:sz w:val="28"/>
          <w:szCs w:val="28"/>
        </w:rPr>
        <w:t>хабар</w:t>
      </w:r>
      <w:proofErr w:type="gramEnd"/>
      <w:r w:rsidRPr="002B7941">
        <w:rPr>
          <w:rFonts w:ascii="Times New Roman" w:hAnsi="Times New Roman" w:cs="Times New Roman"/>
          <w:spacing w:val="-3"/>
          <w:sz w:val="28"/>
          <w:szCs w:val="28"/>
        </w:rPr>
        <w:t xml:space="preserve">, сорав, тавыслав; 2) йыйма членлери; </w:t>
      </w:r>
      <w:r w:rsidRPr="002B7941">
        <w:rPr>
          <w:rFonts w:ascii="Times New Roman" w:hAnsi="Times New Roman" w:cs="Times New Roman"/>
          <w:sz w:val="28"/>
          <w:szCs w:val="28"/>
        </w:rPr>
        <w:t xml:space="preserve">3) йыймада соьзлердинъ </w:t>
      </w:r>
      <w:r w:rsidRPr="002B7941">
        <w:rPr>
          <w:rFonts w:ascii="Times New Roman" w:hAnsi="Times New Roman" w:cs="Times New Roman"/>
          <w:sz w:val="28"/>
          <w:szCs w:val="28"/>
        </w:rPr>
        <w:lastRenderedPageBreak/>
        <w:t>байланысы акында. Сосы затлар акында билимди окувшылар доьрт йылдынъ ишинде аладылар.</w:t>
      </w:r>
    </w:p>
    <w:p w:rsidR="002B7941" w:rsidRPr="002B7941" w:rsidRDefault="002B7941" w:rsidP="002B7941">
      <w:pPr>
        <w:shd w:val="clear" w:color="auto" w:fill="FFFFFF"/>
        <w:ind w:left="43" w:right="58" w:firstLine="666"/>
        <w:rPr>
          <w:rFonts w:ascii="Times New Roman" w:hAnsi="Times New Roman" w:cs="Times New Roman"/>
          <w:sz w:val="28"/>
          <w:szCs w:val="28"/>
        </w:rPr>
      </w:pPr>
      <w:r w:rsidRPr="002B7941">
        <w:rPr>
          <w:rFonts w:ascii="Times New Roman" w:hAnsi="Times New Roman" w:cs="Times New Roman"/>
          <w:noProof/>
          <w:sz w:val="28"/>
          <w:szCs w:val="28"/>
        </w:rPr>
        <w:pict>
          <v:line id="_x0000_s1028" style="position:absolute;left:0;text-align:left;z-index:251658240;mso-position-horizontal-relative:margin" from="531pt,28pt" to="531pt,87.05pt" strokeweight=".35pt">
            <w10:wrap anchorx="margin"/>
          </v:line>
        </w:pict>
      </w:r>
      <w:r w:rsidRPr="002B7941">
        <w:rPr>
          <w:rFonts w:ascii="Times New Roman" w:hAnsi="Times New Roman" w:cs="Times New Roman"/>
          <w:spacing w:val="-5"/>
          <w:sz w:val="28"/>
          <w:szCs w:val="28"/>
        </w:rPr>
        <w:t xml:space="preserve">1-2 классларда окувшылар соьйлемди йыймаларга боьлип, окыганда токтав </w:t>
      </w:r>
      <w:r w:rsidRPr="002B7941">
        <w:rPr>
          <w:rFonts w:ascii="Times New Roman" w:hAnsi="Times New Roman" w:cs="Times New Roman"/>
          <w:spacing w:val="-1"/>
          <w:sz w:val="28"/>
          <w:szCs w:val="28"/>
        </w:rPr>
        <w:t xml:space="preserve">белгилерине коьре интонацияды дурыс этип, айырып болган сонъ оны язып, йыйма ызына точка салып билмеге тийислилер. Окувшылар йыйма басында </w:t>
      </w:r>
      <w:r w:rsidRPr="002B7941">
        <w:rPr>
          <w:rFonts w:ascii="Times New Roman" w:hAnsi="Times New Roman" w:cs="Times New Roman"/>
          <w:sz w:val="28"/>
          <w:szCs w:val="28"/>
        </w:rPr>
        <w:t>уьйкен аьриппен язувды уьйренедилер, сорав эм тавыслав белгилердинъ салынувы ман танысадылар.</w:t>
      </w:r>
    </w:p>
    <w:p w:rsidR="002B7941" w:rsidRPr="002B7941" w:rsidRDefault="002B7941" w:rsidP="002B7941">
      <w:pPr>
        <w:shd w:val="clear" w:color="auto" w:fill="FFFFFF"/>
        <w:spacing w:before="14"/>
        <w:ind w:left="29" w:right="72" w:firstLine="680"/>
        <w:rPr>
          <w:rFonts w:ascii="Times New Roman" w:hAnsi="Times New Roman" w:cs="Times New Roman"/>
          <w:sz w:val="28"/>
          <w:szCs w:val="28"/>
        </w:rPr>
      </w:pPr>
      <w:r w:rsidRPr="002B7941">
        <w:rPr>
          <w:rFonts w:ascii="Times New Roman" w:hAnsi="Times New Roman" w:cs="Times New Roman"/>
          <w:sz w:val="28"/>
          <w:szCs w:val="28"/>
        </w:rPr>
        <w:t xml:space="preserve">3 класста окувшылар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сорав эм тавыслав йыймалар акында биледилер, маьнесине коьре керек соьзлерди тавыс пан коьрсетип, йыйма </w:t>
      </w:r>
      <w:r w:rsidRPr="002B7941">
        <w:rPr>
          <w:rFonts w:ascii="Times New Roman" w:hAnsi="Times New Roman" w:cs="Times New Roman"/>
          <w:spacing w:val="-3"/>
          <w:sz w:val="28"/>
          <w:szCs w:val="28"/>
        </w:rPr>
        <w:t xml:space="preserve">ызында точка эм сорав белги салув правилоды биледилер. Баьри классларда да </w:t>
      </w:r>
      <w:r w:rsidRPr="002B7941">
        <w:rPr>
          <w:rFonts w:ascii="Times New Roman" w:hAnsi="Times New Roman" w:cs="Times New Roman"/>
          <w:sz w:val="28"/>
          <w:szCs w:val="28"/>
        </w:rPr>
        <w:t>окувшылар сондай йыймалар туьзип уьйренедилер.</w:t>
      </w:r>
    </w:p>
    <w:p w:rsidR="002B7941" w:rsidRPr="002B7941" w:rsidRDefault="002B7941" w:rsidP="002B7941">
      <w:pPr>
        <w:shd w:val="clear" w:color="auto" w:fill="FFFFFF"/>
        <w:ind w:left="22" w:right="86" w:firstLine="687"/>
        <w:rPr>
          <w:rFonts w:ascii="Times New Roman" w:hAnsi="Times New Roman" w:cs="Times New Roman"/>
          <w:sz w:val="28"/>
          <w:szCs w:val="28"/>
        </w:rPr>
      </w:pPr>
      <w:r w:rsidRPr="002B7941">
        <w:rPr>
          <w:rFonts w:ascii="Times New Roman" w:hAnsi="Times New Roman" w:cs="Times New Roman"/>
          <w:sz w:val="28"/>
          <w:szCs w:val="28"/>
        </w:rPr>
        <w:t xml:space="preserve">Йыйма членлери мен де окувшылар 2 класста танысадылар. Окув эм </w:t>
      </w:r>
      <w:r w:rsidRPr="002B7941">
        <w:rPr>
          <w:rFonts w:ascii="Times New Roman" w:hAnsi="Times New Roman" w:cs="Times New Roman"/>
          <w:spacing w:val="-3"/>
          <w:sz w:val="28"/>
          <w:szCs w:val="28"/>
        </w:rPr>
        <w:t xml:space="preserve">грамматика дерислеринде олар йыймада ким </w:t>
      </w:r>
      <w:proofErr w:type="gramStart"/>
      <w:r w:rsidRPr="002B7941">
        <w:rPr>
          <w:rFonts w:ascii="Times New Roman" w:hAnsi="Times New Roman" w:cs="Times New Roman"/>
          <w:spacing w:val="-3"/>
          <w:sz w:val="28"/>
          <w:szCs w:val="28"/>
        </w:rPr>
        <w:t>яде</w:t>
      </w:r>
      <w:proofErr w:type="gramEnd"/>
      <w:r w:rsidRPr="002B7941">
        <w:rPr>
          <w:rFonts w:ascii="Times New Roman" w:hAnsi="Times New Roman" w:cs="Times New Roman"/>
          <w:spacing w:val="-3"/>
          <w:sz w:val="28"/>
          <w:szCs w:val="28"/>
        </w:rPr>
        <w:t xml:space="preserve"> не акында айтылувын, не зат </w:t>
      </w:r>
      <w:r w:rsidRPr="002B7941">
        <w:rPr>
          <w:rFonts w:ascii="Times New Roman" w:hAnsi="Times New Roman" w:cs="Times New Roman"/>
          <w:sz w:val="28"/>
          <w:szCs w:val="28"/>
        </w:rPr>
        <w:t>айтылувын айырып уьйренедилер.</w:t>
      </w:r>
    </w:p>
    <w:p w:rsidR="002B7941" w:rsidRPr="002B7941" w:rsidRDefault="002B7941" w:rsidP="002B7941">
      <w:pPr>
        <w:shd w:val="clear" w:color="auto" w:fill="FFFFFF"/>
        <w:ind w:left="22" w:right="108" w:firstLine="687"/>
        <w:rPr>
          <w:rFonts w:ascii="Times New Roman" w:hAnsi="Times New Roman" w:cs="Times New Roman"/>
          <w:sz w:val="28"/>
          <w:szCs w:val="28"/>
        </w:rPr>
      </w:pPr>
      <w:r w:rsidRPr="002B7941">
        <w:rPr>
          <w:rFonts w:ascii="Times New Roman" w:hAnsi="Times New Roman" w:cs="Times New Roman"/>
          <w:sz w:val="28"/>
          <w:szCs w:val="28"/>
        </w:rPr>
        <w:t xml:space="preserve">Ана тил дерислери дурыс окып-язып уьйретуьв мен бирге оьз Элин, </w:t>
      </w:r>
      <w:r w:rsidRPr="002B7941">
        <w:rPr>
          <w:rFonts w:ascii="Times New Roman" w:hAnsi="Times New Roman" w:cs="Times New Roman"/>
          <w:spacing w:val="-1"/>
          <w:sz w:val="28"/>
          <w:szCs w:val="28"/>
        </w:rPr>
        <w:t>халкын, оьз тилин суъюв сезимлерин тербиялав соравларын да шешеди.</w:t>
      </w:r>
    </w:p>
    <w:p w:rsidR="002B7941" w:rsidRPr="002B7941" w:rsidRDefault="002B7941" w:rsidP="002B7941">
      <w:pPr>
        <w:widowControl w:val="0"/>
        <w:numPr>
          <w:ilvl w:val="0"/>
          <w:numId w:val="32"/>
        </w:numPr>
        <w:shd w:val="clear" w:color="auto" w:fill="FFFFFF"/>
        <w:autoSpaceDE w:val="0"/>
        <w:autoSpaceDN w:val="0"/>
        <w:adjustRightInd w:val="0"/>
        <w:spacing w:after="0" w:line="360" w:lineRule="auto"/>
        <w:ind w:right="108" w:firstLine="709"/>
        <w:jc w:val="both"/>
        <w:rPr>
          <w:rFonts w:ascii="Times New Roman" w:hAnsi="Times New Roman" w:cs="Times New Roman"/>
          <w:sz w:val="28"/>
          <w:szCs w:val="28"/>
        </w:rPr>
      </w:pPr>
      <w:r w:rsidRPr="002B7941">
        <w:rPr>
          <w:rFonts w:ascii="Times New Roman" w:hAnsi="Times New Roman" w:cs="Times New Roman"/>
          <w:sz w:val="28"/>
          <w:szCs w:val="28"/>
        </w:rPr>
        <w:t xml:space="preserve">класста балалар «подлежащее», «сказуемое» деген терминлер мен </w:t>
      </w:r>
      <w:r w:rsidRPr="002B7941">
        <w:rPr>
          <w:rFonts w:ascii="Times New Roman" w:hAnsi="Times New Roman" w:cs="Times New Roman"/>
          <w:spacing w:val="-5"/>
          <w:sz w:val="28"/>
          <w:szCs w:val="28"/>
        </w:rPr>
        <w:t>танысадылар эм йыймада олардан баска иершен членлер болувын да биледилер.</w:t>
      </w:r>
    </w:p>
    <w:p w:rsidR="002B7941" w:rsidRPr="002B7941" w:rsidRDefault="002B7941" w:rsidP="002B7941">
      <w:pPr>
        <w:widowControl w:val="0"/>
        <w:numPr>
          <w:ilvl w:val="0"/>
          <w:numId w:val="32"/>
        </w:numPr>
        <w:shd w:val="clear" w:color="auto" w:fill="FFFFFF"/>
        <w:autoSpaceDE w:val="0"/>
        <w:autoSpaceDN w:val="0"/>
        <w:adjustRightInd w:val="0"/>
        <w:spacing w:after="0" w:line="360" w:lineRule="auto"/>
        <w:ind w:right="115" w:firstLine="709"/>
        <w:jc w:val="both"/>
        <w:rPr>
          <w:rFonts w:ascii="Times New Roman" w:hAnsi="Times New Roman" w:cs="Times New Roman"/>
          <w:sz w:val="28"/>
          <w:szCs w:val="28"/>
        </w:rPr>
      </w:pPr>
      <w:r w:rsidRPr="002B7941">
        <w:rPr>
          <w:rFonts w:ascii="Times New Roman" w:hAnsi="Times New Roman" w:cs="Times New Roman"/>
          <w:sz w:val="28"/>
          <w:szCs w:val="28"/>
        </w:rPr>
        <w:t>класста окувшылар бир тукымлы членли йыймалар туьзип, оларды айырып, оларды кайтаралав интонация ман окып эм запятая ман айырып уьйренедилер.</w:t>
      </w:r>
    </w:p>
    <w:p w:rsidR="002B7941" w:rsidRPr="002B7941" w:rsidRDefault="002B7941" w:rsidP="002B7941">
      <w:pPr>
        <w:shd w:val="clear" w:color="auto" w:fill="FFFFFF"/>
        <w:ind w:left="7" w:right="101" w:firstLine="702"/>
        <w:rPr>
          <w:rFonts w:ascii="Times New Roman" w:hAnsi="Times New Roman" w:cs="Times New Roman"/>
          <w:spacing w:val="-3"/>
          <w:sz w:val="28"/>
          <w:szCs w:val="28"/>
        </w:rPr>
      </w:pPr>
      <w:r w:rsidRPr="002B7941">
        <w:rPr>
          <w:rFonts w:ascii="Times New Roman" w:hAnsi="Times New Roman" w:cs="Times New Roman"/>
          <w:spacing w:val="-3"/>
          <w:sz w:val="28"/>
          <w:szCs w:val="28"/>
        </w:rPr>
        <w:t>Программа окувшылардынъ грамматикадан эм орфографиядан окыйтаган</w:t>
      </w:r>
    </w:p>
    <w:p w:rsidR="002B7941" w:rsidRPr="002B7941" w:rsidRDefault="002B7941" w:rsidP="002B7941">
      <w:pPr>
        <w:shd w:val="clear" w:color="auto" w:fill="FFFFFF"/>
        <w:ind w:left="7" w:right="101"/>
        <w:rPr>
          <w:rFonts w:ascii="Times New Roman" w:hAnsi="Times New Roman" w:cs="Times New Roman"/>
          <w:sz w:val="28"/>
          <w:szCs w:val="28"/>
        </w:rPr>
      </w:pPr>
      <w:r w:rsidRPr="002B7941">
        <w:rPr>
          <w:rFonts w:ascii="Times New Roman" w:hAnsi="Times New Roman" w:cs="Times New Roman"/>
          <w:spacing w:val="-1"/>
          <w:sz w:val="28"/>
          <w:szCs w:val="28"/>
        </w:rPr>
        <w:t xml:space="preserve">затларын аьруьв анълап, тил боьликлерин тенълестирип, тамамлап эм вывод </w:t>
      </w:r>
      <w:r w:rsidRPr="002B7941">
        <w:rPr>
          <w:rFonts w:ascii="Times New Roman" w:hAnsi="Times New Roman" w:cs="Times New Roman"/>
          <w:spacing w:val="-2"/>
          <w:sz w:val="28"/>
          <w:szCs w:val="28"/>
        </w:rPr>
        <w:t xml:space="preserve">этип билуьвди талаплайды. Грамматика эм орфографиядан алган билимлерин </w:t>
      </w:r>
      <w:r w:rsidRPr="002B7941">
        <w:rPr>
          <w:rFonts w:ascii="Times New Roman" w:hAnsi="Times New Roman" w:cs="Times New Roman"/>
          <w:spacing w:val="-4"/>
          <w:sz w:val="28"/>
          <w:szCs w:val="28"/>
        </w:rPr>
        <w:t>соьйлев тиллеринде пайдаланып билуьвлерине программа уьйкен маьне береди.</w:t>
      </w:r>
    </w:p>
    <w:p w:rsidR="002B7941" w:rsidRPr="002B7941" w:rsidRDefault="002B7941" w:rsidP="002B7941">
      <w:pPr>
        <w:shd w:val="clear" w:color="auto" w:fill="FFFFFF"/>
        <w:ind w:left="86" w:right="43" w:firstLine="623"/>
        <w:rPr>
          <w:rFonts w:ascii="Times New Roman" w:hAnsi="Times New Roman" w:cs="Times New Roman"/>
          <w:sz w:val="28"/>
          <w:szCs w:val="28"/>
        </w:rPr>
      </w:pPr>
      <w:r w:rsidRPr="002B7941">
        <w:rPr>
          <w:rFonts w:ascii="Times New Roman" w:hAnsi="Times New Roman" w:cs="Times New Roman"/>
          <w:b/>
          <w:bCs/>
          <w:spacing w:val="-2"/>
          <w:sz w:val="28"/>
          <w:szCs w:val="28"/>
        </w:rPr>
        <w:t xml:space="preserve">Байланыслы соьйлем. </w:t>
      </w:r>
      <w:r w:rsidRPr="002B7941">
        <w:rPr>
          <w:rFonts w:ascii="Times New Roman" w:hAnsi="Times New Roman" w:cs="Times New Roman"/>
          <w:spacing w:val="-2"/>
          <w:sz w:val="28"/>
          <w:szCs w:val="28"/>
        </w:rPr>
        <w:t xml:space="preserve">Баслангыш классларда ногай тил дерислерининъ </w:t>
      </w:r>
      <w:r w:rsidRPr="002B7941">
        <w:rPr>
          <w:rFonts w:ascii="Times New Roman" w:hAnsi="Times New Roman" w:cs="Times New Roman"/>
          <w:sz w:val="28"/>
          <w:szCs w:val="28"/>
        </w:rPr>
        <w:t>бас мырады байланыслы соьйлемди оьстируьв болады.</w:t>
      </w:r>
    </w:p>
    <w:p w:rsidR="002B7941" w:rsidRPr="002B7941" w:rsidRDefault="002B7941" w:rsidP="002B7941">
      <w:pPr>
        <w:shd w:val="clear" w:color="auto" w:fill="FFFFFF"/>
        <w:ind w:left="86" w:right="36" w:firstLine="623"/>
        <w:rPr>
          <w:rFonts w:ascii="Times New Roman" w:hAnsi="Times New Roman" w:cs="Times New Roman"/>
          <w:sz w:val="28"/>
          <w:szCs w:val="28"/>
        </w:rPr>
      </w:pPr>
      <w:r w:rsidRPr="002B7941">
        <w:rPr>
          <w:rFonts w:ascii="Times New Roman" w:hAnsi="Times New Roman" w:cs="Times New Roman"/>
          <w:spacing w:val="-1"/>
          <w:sz w:val="28"/>
          <w:szCs w:val="28"/>
        </w:rPr>
        <w:t>Кишкей окувшыларды эндиден арбатын окытув эм тербиялав соравлар-</w:t>
      </w:r>
      <w:r w:rsidRPr="002B7941">
        <w:rPr>
          <w:rFonts w:ascii="Times New Roman" w:hAnsi="Times New Roman" w:cs="Times New Roman"/>
          <w:sz w:val="28"/>
          <w:szCs w:val="28"/>
        </w:rPr>
        <w:t>дынъ шешилуьви олардынъ ойлап билуьвлерине эм соьз байлыкларынынъ оьлшемине коьре болады.</w:t>
      </w:r>
    </w:p>
    <w:p w:rsidR="002B7941" w:rsidRPr="002B7941" w:rsidRDefault="002B7941" w:rsidP="002B7941">
      <w:pPr>
        <w:shd w:val="clear" w:color="auto" w:fill="FFFFFF"/>
        <w:ind w:left="94" w:right="29" w:firstLine="615"/>
        <w:rPr>
          <w:rFonts w:ascii="Times New Roman" w:hAnsi="Times New Roman" w:cs="Times New Roman"/>
          <w:sz w:val="28"/>
          <w:szCs w:val="28"/>
        </w:rPr>
      </w:pPr>
      <w:r w:rsidRPr="002B7941">
        <w:rPr>
          <w:rFonts w:ascii="Times New Roman" w:hAnsi="Times New Roman" w:cs="Times New Roman"/>
          <w:sz w:val="28"/>
          <w:szCs w:val="28"/>
        </w:rPr>
        <w:t>Байланыслы соьйлемди оьстируьв уьстиндеги ислер окув-язувга уьйре-</w:t>
      </w:r>
      <w:r w:rsidRPr="002B7941">
        <w:rPr>
          <w:rFonts w:ascii="Times New Roman" w:hAnsi="Times New Roman" w:cs="Times New Roman"/>
          <w:spacing w:val="-1"/>
          <w:sz w:val="28"/>
          <w:szCs w:val="28"/>
        </w:rPr>
        <w:t xml:space="preserve">туьвге багысланган биринши дерислерде ок басланады эм окув, грамматика, </w:t>
      </w:r>
      <w:r w:rsidRPr="002B7941">
        <w:rPr>
          <w:rFonts w:ascii="Times New Roman" w:hAnsi="Times New Roman" w:cs="Times New Roman"/>
          <w:sz w:val="28"/>
          <w:szCs w:val="28"/>
        </w:rPr>
        <w:t>дурыс язув дерислерде уьзбестен озгарылады.</w:t>
      </w:r>
    </w:p>
    <w:p w:rsidR="002B7941" w:rsidRPr="002B7941" w:rsidRDefault="002B7941" w:rsidP="002B7941">
      <w:pPr>
        <w:shd w:val="clear" w:color="auto" w:fill="FFFFFF"/>
        <w:ind w:left="108" w:firstLine="601"/>
        <w:rPr>
          <w:rFonts w:ascii="Times New Roman" w:hAnsi="Times New Roman" w:cs="Times New Roman"/>
          <w:sz w:val="28"/>
          <w:szCs w:val="28"/>
        </w:rPr>
      </w:pPr>
      <w:r w:rsidRPr="002B7941">
        <w:rPr>
          <w:rFonts w:ascii="Times New Roman" w:hAnsi="Times New Roman" w:cs="Times New Roman"/>
          <w:spacing w:val="-3"/>
          <w:sz w:val="28"/>
          <w:szCs w:val="28"/>
        </w:rPr>
        <w:t xml:space="preserve">Байланыслы соьйлемди оьстируьв мырад пан озгарылатаган коьнигуьвлер </w:t>
      </w:r>
      <w:r w:rsidRPr="002B7941">
        <w:rPr>
          <w:rFonts w:ascii="Times New Roman" w:hAnsi="Times New Roman" w:cs="Times New Roman"/>
          <w:spacing w:val="-1"/>
          <w:sz w:val="28"/>
          <w:szCs w:val="28"/>
        </w:rPr>
        <w:t xml:space="preserve">окув эм грамматика дерислеринде авызлама эм язба кепте озгарылады. Окув </w:t>
      </w:r>
      <w:r w:rsidRPr="002B7941">
        <w:rPr>
          <w:rFonts w:ascii="Times New Roman" w:hAnsi="Times New Roman" w:cs="Times New Roman"/>
          <w:sz w:val="28"/>
          <w:szCs w:val="28"/>
        </w:rPr>
        <w:t xml:space="preserve">дерислеринде окувшылардынъ байланыслы соьйлемлерин оьстируьв ис коьбисинше окыганларынынъ маьнеси мен байланыслы. Грамматика </w:t>
      </w:r>
      <w:r w:rsidRPr="002B7941">
        <w:rPr>
          <w:rFonts w:ascii="Times New Roman" w:hAnsi="Times New Roman" w:cs="Times New Roman"/>
          <w:spacing w:val="-4"/>
          <w:sz w:val="28"/>
          <w:szCs w:val="28"/>
        </w:rPr>
        <w:t>дерислеринде ол савлай тил билим системасына косылады. Окувшылар грамма</w:t>
      </w:r>
      <w:r w:rsidRPr="002B7941">
        <w:rPr>
          <w:rFonts w:ascii="Times New Roman" w:hAnsi="Times New Roman" w:cs="Times New Roman"/>
          <w:spacing w:val="-4"/>
          <w:sz w:val="28"/>
          <w:szCs w:val="28"/>
        </w:rPr>
        <w:softHyphen/>
      </w:r>
      <w:r w:rsidRPr="002B7941">
        <w:rPr>
          <w:rFonts w:ascii="Times New Roman" w:hAnsi="Times New Roman" w:cs="Times New Roman"/>
          <w:sz w:val="28"/>
          <w:szCs w:val="28"/>
        </w:rPr>
        <w:t xml:space="preserve">тика ман орфографиядан окыганларын соьйлегенде, изложение, </w:t>
      </w:r>
      <w:r w:rsidRPr="002B7941">
        <w:rPr>
          <w:rFonts w:ascii="Times New Roman" w:hAnsi="Times New Roman" w:cs="Times New Roman"/>
          <w:sz w:val="28"/>
          <w:szCs w:val="28"/>
        </w:rPr>
        <w:lastRenderedPageBreak/>
        <w:t xml:space="preserve">сочинение </w:t>
      </w:r>
      <w:r w:rsidRPr="002B7941">
        <w:rPr>
          <w:rFonts w:ascii="Times New Roman" w:hAnsi="Times New Roman" w:cs="Times New Roman"/>
          <w:spacing w:val="-2"/>
          <w:sz w:val="28"/>
          <w:szCs w:val="28"/>
        </w:rPr>
        <w:t xml:space="preserve">язганда туьз пайдаланып билселер, оларды ийги билим алганлар деп санамага </w:t>
      </w:r>
      <w:r w:rsidRPr="002B7941">
        <w:rPr>
          <w:rFonts w:ascii="Times New Roman" w:hAnsi="Times New Roman" w:cs="Times New Roman"/>
          <w:sz w:val="28"/>
          <w:szCs w:val="28"/>
        </w:rPr>
        <w:t>болаяк.</w:t>
      </w:r>
    </w:p>
    <w:p w:rsidR="002B7941" w:rsidRPr="002B7941" w:rsidRDefault="002B7941" w:rsidP="002B7941">
      <w:pPr>
        <w:shd w:val="clear" w:color="auto" w:fill="FFFFFF"/>
        <w:ind w:right="281"/>
        <w:rPr>
          <w:rFonts w:ascii="Times New Roman" w:hAnsi="Times New Roman" w:cs="Times New Roman"/>
          <w:sz w:val="28"/>
          <w:szCs w:val="28"/>
        </w:rPr>
      </w:pPr>
      <w:r w:rsidRPr="002B7941">
        <w:rPr>
          <w:rFonts w:ascii="Times New Roman" w:hAnsi="Times New Roman" w:cs="Times New Roman"/>
          <w:spacing w:val="-4"/>
          <w:sz w:val="28"/>
          <w:szCs w:val="28"/>
        </w:rPr>
        <w:t xml:space="preserve">Программада коьбисинше язув ислерден изложениелер мен </w:t>
      </w:r>
      <w:r w:rsidRPr="002B7941">
        <w:rPr>
          <w:rFonts w:ascii="Times New Roman" w:hAnsi="Times New Roman" w:cs="Times New Roman"/>
          <w:sz w:val="28"/>
          <w:szCs w:val="28"/>
        </w:rPr>
        <w:t xml:space="preserve">сочинениелер язбага деп айтылады, а окув дерислеринде окыганларынынъ маьнесин айтув, байланыслы соьйлемди оьстируьв ислер бардырыладылар. </w:t>
      </w:r>
      <w:r w:rsidRPr="002B7941">
        <w:rPr>
          <w:rFonts w:ascii="Times New Roman" w:hAnsi="Times New Roman" w:cs="Times New Roman"/>
          <w:spacing w:val="-2"/>
          <w:sz w:val="28"/>
          <w:szCs w:val="28"/>
        </w:rPr>
        <w:t>Окувшылардынъ соьйлев эм язув тиллерин оьстируьв ислер бир-бири мен тар</w:t>
      </w:r>
      <w:r w:rsidRPr="002B7941">
        <w:rPr>
          <w:rFonts w:ascii="Times New Roman" w:hAnsi="Times New Roman" w:cs="Times New Roman"/>
          <w:spacing w:val="-4"/>
          <w:sz w:val="28"/>
          <w:szCs w:val="28"/>
        </w:rPr>
        <w:t>байланыслы.</w:t>
      </w:r>
    </w:p>
    <w:p w:rsidR="002B7941" w:rsidRPr="002B7941" w:rsidRDefault="002B7941" w:rsidP="002B7941">
      <w:pPr>
        <w:shd w:val="clear" w:color="auto" w:fill="FFFFFF"/>
        <w:ind w:left="22" w:right="245" w:firstLine="687"/>
        <w:rPr>
          <w:rFonts w:ascii="Times New Roman" w:hAnsi="Times New Roman" w:cs="Times New Roman"/>
          <w:spacing w:val="-8"/>
          <w:sz w:val="28"/>
          <w:szCs w:val="28"/>
        </w:rPr>
      </w:pPr>
      <w:r w:rsidRPr="002B7941">
        <w:rPr>
          <w:rFonts w:ascii="Times New Roman" w:hAnsi="Times New Roman" w:cs="Times New Roman"/>
          <w:spacing w:val="-3"/>
          <w:sz w:val="28"/>
          <w:szCs w:val="28"/>
        </w:rPr>
        <w:t xml:space="preserve">Программага кирген темалардынъ баьриси де бир-бири мен белгили кепте </w:t>
      </w:r>
      <w:r w:rsidRPr="002B7941">
        <w:rPr>
          <w:rFonts w:ascii="Times New Roman" w:hAnsi="Times New Roman" w:cs="Times New Roman"/>
          <w:spacing w:val="-4"/>
          <w:sz w:val="28"/>
          <w:szCs w:val="28"/>
        </w:rPr>
        <w:t xml:space="preserve">байламлы берилгенлер. Окытувшы окувшылардынъ байланыслы соьйлемлерин </w:t>
      </w:r>
      <w:r w:rsidRPr="002B7941">
        <w:rPr>
          <w:rFonts w:ascii="Times New Roman" w:hAnsi="Times New Roman" w:cs="Times New Roman"/>
          <w:spacing w:val="-5"/>
          <w:sz w:val="28"/>
          <w:szCs w:val="28"/>
        </w:rPr>
        <w:t xml:space="preserve">оьстируьв истинъ планын салатурып (йылга </w:t>
      </w:r>
      <w:proofErr w:type="gramStart"/>
      <w:r w:rsidRPr="002B7941">
        <w:rPr>
          <w:rFonts w:ascii="Times New Roman" w:hAnsi="Times New Roman" w:cs="Times New Roman"/>
          <w:spacing w:val="-5"/>
          <w:sz w:val="28"/>
          <w:szCs w:val="28"/>
        </w:rPr>
        <w:t>яде</w:t>
      </w:r>
      <w:proofErr w:type="gramEnd"/>
      <w:r w:rsidRPr="002B7941">
        <w:rPr>
          <w:rFonts w:ascii="Times New Roman" w:hAnsi="Times New Roman" w:cs="Times New Roman"/>
          <w:spacing w:val="-5"/>
          <w:sz w:val="28"/>
          <w:szCs w:val="28"/>
        </w:rPr>
        <w:t xml:space="preserve"> шеригине), тек неше изложение </w:t>
      </w:r>
      <w:r w:rsidRPr="002B7941">
        <w:rPr>
          <w:rFonts w:ascii="Times New Roman" w:hAnsi="Times New Roman" w:cs="Times New Roman"/>
          <w:spacing w:val="-3"/>
          <w:sz w:val="28"/>
          <w:szCs w:val="28"/>
        </w:rPr>
        <w:t>эм сочинение язаякларын белгилеп коймай, баска язув ислерин де белгилемеге</w:t>
      </w:r>
      <w:r w:rsidRPr="002B7941">
        <w:rPr>
          <w:rFonts w:ascii="Times New Roman" w:hAnsi="Times New Roman" w:cs="Times New Roman"/>
          <w:spacing w:val="-8"/>
          <w:sz w:val="28"/>
          <w:szCs w:val="28"/>
        </w:rPr>
        <w:t>керек.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«Ногай тил» предметине баслангыш классларда, Федераллык кырал билимлендируьв стандартка коьре (ФГОС) эм 3 саьатлик окув планга коьре, биринши класска – 99 саьат, 2 – 4 классларга 102 саьат бериледи.  102 саьаттинъ 34 саьати окувга, 68 саьати грамматикага боьлинедилер.</w:t>
      </w:r>
    </w:p>
    <w:p w:rsidR="002B7941" w:rsidRPr="002B7941" w:rsidRDefault="002B7941" w:rsidP="002B7941">
      <w:pPr>
        <w:shd w:val="clear" w:color="auto" w:fill="FFFFFF"/>
        <w:spacing w:before="259"/>
        <w:ind w:right="14"/>
        <w:jc w:val="center"/>
        <w:rPr>
          <w:rFonts w:ascii="Times New Roman" w:hAnsi="Times New Roman" w:cs="Times New Roman"/>
          <w:b/>
          <w:sz w:val="32"/>
          <w:szCs w:val="32"/>
        </w:rPr>
      </w:pPr>
      <w:r w:rsidRPr="002B7941">
        <w:rPr>
          <w:rFonts w:ascii="Times New Roman" w:hAnsi="Times New Roman" w:cs="Times New Roman"/>
          <w:b/>
          <w:spacing w:val="-2"/>
          <w:sz w:val="32"/>
          <w:szCs w:val="32"/>
        </w:rPr>
        <w:t>Баслангыш класслардынъ окув планы:</w:t>
      </w:r>
    </w:p>
    <w:p w:rsidR="002B7941" w:rsidRPr="002B7941" w:rsidRDefault="002B7941" w:rsidP="002B7941">
      <w:pPr>
        <w:spacing w:after="86"/>
        <w:rPr>
          <w:rFonts w:ascii="Times New Roman" w:hAnsi="Times New Roman" w:cs="Times New Roman"/>
          <w:sz w:val="28"/>
          <w:szCs w:val="28"/>
        </w:rPr>
      </w:pPr>
    </w:p>
    <w:tbl>
      <w:tblPr>
        <w:tblW w:w="10749" w:type="dxa"/>
        <w:tblInd w:w="-953" w:type="dxa"/>
        <w:tblLayout w:type="fixed"/>
        <w:tblCellMar>
          <w:left w:w="40" w:type="dxa"/>
          <w:right w:w="40" w:type="dxa"/>
        </w:tblCellMar>
        <w:tblLook w:val="0000"/>
      </w:tblPr>
      <w:tblGrid>
        <w:gridCol w:w="3261"/>
        <w:gridCol w:w="851"/>
        <w:gridCol w:w="667"/>
        <w:gridCol w:w="750"/>
        <w:gridCol w:w="851"/>
        <w:gridCol w:w="850"/>
        <w:gridCol w:w="809"/>
        <w:gridCol w:w="851"/>
        <w:gridCol w:w="1859"/>
      </w:tblGrid>
      <w:tr w:rsidR="002B7941" w:rsidRPr="002B7941" w:rsidTr="000072D5">
        <w:trPr>
          <w:trHeight w:hRule="exact" w:val="1064"/>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468" w:right="554"/>
              <w:jc w:val="center"/>
              <w:rPr>
                <w:rFonts w:ascii="Times New Roman" w:hAnsi="Times New Roman" w:cs="Times New Roman"/>
                <w:sz w:val="28"/>
                <w:szCs w:val="28"/>
              </w:rPr>
            </w:pPr>
            <w:r w:rsidRPr="002B7941">
              <w:rPr>
                <w:rFonts w:ascii="Times New Roman" w:hAnsi="Times New Roman" w:cs="Times New Roman"/>
                <w:sz w:val="28"/>
                <w:szCs w:val="28"/>
              </w:rPr>
              <w:t>Программадынъ боьликлери</w:t>
            </w:r>
          </w:p>
        </w:tc>
        <w:tc>
          <w:tcPr>
            <w:tcW w:w="3119" w:type="dxa"/>
            <w:gridSpan w:val="4"/>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410"/>
              <w:rPr>
                <w:rFonts w:ascii="Times New Roman" w:hAnsi="Times New Roman" w:cs="Times New Roman"/>
                <w:sz w:val="28"/>
                <w:szCs w:val="28"/>
              </w:rPr>
            </w:pPr>
            <w:r w:rsidRPr="002B7941">
              <w:rPr>
                <w:rFonts w:ascii="Times New Roman" w:hAnsi="Times New Roman" w:cs="Times New Roman"/>
                <w:sz w:val="28"/>
                <w:szCs w:val="28"/>
              </w:rPr>
              <w:t>Юмада</w:t>
            </w:r>
          </w:p>
        </w:tc>
        <w:tc>
          <w:tcPr>
            <w:tcW w:w="4369" w:type="dxa"/>
            <w:gridSpan w:val="4"/>
            <w:tcBorders>
              <w:top w:val="single" w:sz="4" w:space="0" w:color="000000"/>
              <w:left w:val="single" w:sz="6" w:space="0" w:color="auto"/>
              <w:bottom w:val="single" w:sz="6" w:space="0" w:color="auto"/>
              <w:right w:val="single" w:sz="4" w:space="0" w:color="000000"/>
            </w:tcBorders>
            <w:shd w:val="clear" w:color="auto" w:fill="FFFFFF"/>
          </w:tcPr>
          <w:p w:rsidR="002B7941" w:rsidRPr="002B7941" w:rsidRDefault="002B7941" w:rsidP="000072D5">
            <w:pPr>
              <w:shd w:val="clear" w:color="auto" w:fill="FFFFFF"/>
              <w:ind w:left="742"/>
              <w:rPr>
                <w:rFonts w:ascii="Times New Roman" w:hAnsi="Times New Roman" w:cs="Times New Roman"/>
                <w:sz w:val="28"/>
                <w:szCs w:val="28"/>
              </w:rPr>
            </w:pPr>
            <w:r w:rsidRPr="002B7941">
              <w:rPr>
                <w:rFonts w:ascii="Times New Roman" w:hAnsi="Times New Roman" w:cs="Times New Roman"/>
                <w:sz w:val="28"/>
                <w:szCs w:val="28"/>
              </w:rPr>
              <w:t>Йылда</w:t>
            </w:r>
          </w:p>
        </w:tc>
      </w:tr>
      <w:tr w:rsidR="002B7941" w:rsidRPr="002B7941" w:rsidTr="000072D5">
        <w:trPr>
          <w:trHeight w:hRule="exact" w:val="721"/>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Класслар</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pacing w:val="-7"/>
                <w:sz w:val="28"/>
                <w:szCs w:val="28"/>
              </w:rPr>
              <w:t>1 кл.</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2 кл.</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3 кл.</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4 кл.</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1 кл.</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2 кл.</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3 кл.</w:t>
            </w:r>
          </w:p>
        </w:tc>
        <w:tc>
          <w:tcPr>
            <w:tcW w:w="1859" w:type="dxa"/>
            <w:tcBorders>
              <w:top w:val="single" w:sz="6" w:space="0" w:color="auto"/>
              <w:left w:val="single" w:sz="6" w:space="0" w:color="auto"/>
              <w:bottom w:val="single" w:sz="6" w:space="0" w:color="auto"/>
              <w:right w:val="single" w:sz="4" w:space="0" w:color="000000"/>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4кл.</w:t>
            </w:r>
          </w:p>
        </w:tc>
      </w:tr>
      <w:tr w:rsidR="002B7941" w:rsidRPr="002B7941" w:rsidTr="000072D5">
        <w:trPr>
          <w:trHeight w:hRule="exact" w:val="414"/>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Ногай тил</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jc w:val="center"/>
              <w:rPr>
                <w:rFonts w:ascii="Times New Roman" w:hAnsi="Times New Roman" w:cs="Times New Roman"/>
                <w:sz w:val="28"/>
                <w:szCs w:val="28"/>
              </w:rPr>
            </w:pPr>
            <w:r w:rsidRPr="002B7941">
              <w:rPr>
                <w:rFonts w:ascii="Times New Roman" w:hAnsi="Times New Roman" w:cs="Times New Roman"/>
                <w:sz w:val="28"/>
                <w:szCs w:val="28"/>
              </w:rPr>
              <w:t>3</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72"/>
              <w:rPr>
                <w:rFonts w:ascii="Times New Roman" w:hAnsi="Times New Roman" w:cs="Times New Roman"/>
                <w:sz w:val="28"/>
                <w:szCs w:val="28"/>
              </w:rPr>
            </w:pPr>
            <w:r w:rsidRPr="002B7941">
              <w:rPr>
                <w:rFonts w:ascii="Times New Roman" w:hAnsi="Times New Roman" w:cs="Times New Roman"/>
                <w:sz w:val="28"/>
                <w:szCs w:val="28"/>
              </w:rPr>
              <w:t xml:space="preserve">  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99 с.</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102 с.</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22"/>
              <w:rPr>
                <w:rFonts w:ascii="Times New Roman" w:hAnsi="Times New Roman" w:cs="Times New Roman"/>
                <w:sz w:val="28"/>
                <w:szCs w:val="28"/>
              </w:rPr>
            </w:pPr>
            <w:r w:rsidRPr="002B7941">
              <w:rPr>
                <w:rFonts w:ascii="Times New Roman" w:hAnsi="Times New Roman" w:cs="Times New Roman"/>
                <w:sz w:val="28"/>
                <w:szCs w:val="28"/>
              </w:rPr>
              <w:t>102 с.</w:t>
            </w:r>
          </w:p>
        </w:tc>
        <w:tc>
          <w:tcPr>
            <w:tcW w:w="1859" w:type="dxa"/>
            <w:tcBorders>
              <w:top w:val="single" w:sz="6" w:space="0" w:color="auto"/>
              <w:left w:val="single" w:sz="6" w:space="0" w:color="auto"/>
              <w:bottom w:val="single" w:sz="6" w:space="0" w:color="auto"/>
              <w:right w:val="single" w:sz="4" w:space="0" w:color="000000"/>
            </w:tcBorders>
            <w:shd w:val="clear" w:color="auto" w:fill="FFFFFF"/>
          </w:tcPr>
          <w:p w:rsidR="002B7941" w:rsidRPr="002B7941" w:rsidRDefault="002B7941" w:rsidP="000072D5">
            <w:pPr>
              <w:shd w:val="clear" w:color="auto" w:fill="FFFFFF"/>
              <w:ind w:left="108"/>
              <w:rPr>
                <w:rFonts w:ascii="Times New Roman" w:hAnsi="Times New Roman" w:cs="Times New Roman"/>
                <w:sz w:val="28"/>
                <w:szCs w:val="28"/>
              </w:rPr>
            </w:pPr>
            <w:r w:rsidRPr="002B7941">
              <w:rPr>
                <w:rFonts w:ascii="Times New Roman" w:hAnsi="Times New Roman" w:cs="Times New Roman"/>
                <w:sz w:val="28"/>
                <w:szCs w:val="28"/>
              </w:rPr>
              <w:t>102 с.</w:t>
            </w:r>
          </w:p>
        </w:tc>
      </w:tr>
      <w:tr w:rsidR="002B7941" w:rsidRPr="002B7941" w:rsidTr="000072D5">
        <w:trPr>
          <w:trHeight w:hRule="exact" w:val="582"/>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244"/>
              <w:rPr>
                <w:rFonts w:ascii="Times New Roman" w:hAnsi="Times New Roman" w:cs="Times New Roman"/>
                <w:sz w:val="28"/>
                <w:szCs w:val="28"/>
              </w:rPr>
            </w:pPr>
            <w:r w:rsidRPr="002B7941">
              <w:rPr>
                <w:rFonts w:ascii="Times New Roman" w:hAnsi="Times New Roman" w:cs="Times New Roman"/>
                <w:sz w:val="28"/>
                <w:szCs w:val="28"/>
              </w:rPr>
              <w:t>Аьзирленгиш заман</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jc w:val="center"/>
              <w:rPr>
                <w:rFonts w:ascii="Times New Roman" w:hAnsi="Times New Roman" w:cs="Times New Roman"/>
                <w:sz w:val="28"/>
                <w:szCs w:val="28"/>
              </w:rPr>
            </w:pPr>
            <w:r w:rsidRPr="002B7941">
              <w:rPr>
                <w:rFonts w:ascii="Times New Roman" w:hAnsi="Times New Roman" w:cs="Times New Roman"/>
                <w:sz w:val="28"/>
                <w:szCs w:val="28"/>
              </w:rPr>
              <w:t>-</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72"/>
              <w:rPr>
                <w:rFonts w:ascii="Times New Roman" w:hAnsi="Times New Roman" w:cs="Times New Roman"/>
                <w:sz w:val="28"/>
                <w:szCs w:val="28"/>
              </w:rPr>
            </w:pPr>
            <w:r w:rsidRPr="002B7941">
              <w:rPr>
                <w:rFonts w:ascii="Times New Roman" w:hAnsi="Times New Roman" w:cs="Times New Roman"/>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4"/>
              <w:rPr>
                <w:rFonts w:ascii="Times New Roman" w:hAnsi="Times New Roman" w:cs="Times New Roman"/>
                <w:sz w:val="28"/>
                <w:szCs w:val="28"/>
              </w:rPr>
            </w:pPr>
            <w:r w:rsidRPr="002B7941">
              <w:rPr>
                <w:rFonts w:ascii="Times New Roman" w:hAnsi="Times New Roman" w:cs="Times New Roman"/>
                <w:sz w:val="28"/>
                <w:szCs w:val="28"/>
              </w:rPr>
              <w:t>6 с.</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1859" w:type="dxa"/>
            <w:tcBorders>
              <w:top w:val="single" w:sz="6" w:space="0" w:color="auto"/>
              <w:left w:val="single" w:sz="6" w:space="0" w:color="auto"/>
              <w:bottom w:val="single" w:sz="6" w:space="0" w:color="auto"/>
              <w:right w:val="single" w:sz="4" w:space="0" w:color="000000"/>
            </w:tcBorders>
            <w:shd w:val="clear" w:color="auto" w:fill="FFFFFF"/>
          </w:tcPr>
          <w:p w:rsidR="002B7941" w:rsidRPr="002B7941" w:rsidRDefault="002B7941" w:rsidP="000072D5">
            <w:pPr>
              <w:shd w:val="clear" w:color="auto" w:fill="FFFFFF"/>
              <w:ind w:left="122"/>
              <w:rPr>
                <w:rFonts w:ascii="Times New Roman" w:hAnsi="Times New Roman" w:cs="Times New Roman"/>
                <w:sz w:val="28"/>
                <w:szCs w:val="28"/>
              </w:rPr>
            </w:pPr>
            <w:r w:rsidRPr="002B7941">
              <w:rPr>
                <w:rFonts w:ascii="Times New Roman" w:hAnsi="Times New Roman" w:cs="Times New Roman"/>
                <w:sz w:val="28"/>
                <w:szCs w:val="28"/>
              </w:rPr>
              <w:t>-</w:t>
            </w:r>
          </w:p>
        </w:tc>
      </w:tr>
      <w:tr w:rsidR="002B7941" w:rsidRPr="002B7941" w:rsidTr="000072D5">
        <w:trPr>
          <w:trHeight w:hRule="exact" w:val="727"/>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244"/>
              <w:rPr>
                <w:rFonts w:ascii="Times New Roman" w:hAnsi="Times New Roman" w:cs="Times New Roman"/>
                <w:sz w:val="28"/>
                <w:szCs w:val="28"/>
              </w:rPr>
            </w:pPr>
            <w:r w:rsidRPr="002B7941">
              <w:rPr>
                <w:rFonts w:ascii="Times New Roman" w:hAnsi="Times New Roman" w:cs="Times New Roman"/>
                <w:sz w:val="28"/>
                <w:szCs w:val="28"/>
              </w:rPr>
              <w:t>Аьриплер мен танысув</w:t>
            </w:r>
          </w:p>
          <w:p w:rsidR="002B7941" w:rsidRPr="002B7941" w:rsidRDefault="002B7941" w:rsidP="000072D5">
            <w:pPr>
              <w:shd w:val="clear" w:color="auto" w:fill="FFFFFF"/>
              <w:ind w:firstLine="244"/>
              <w:rPr>
                <w:rFonts w:ascii="Times New Roman" w:hAnsi="Times New Roman" w:cs="Times New Roman"/>
                <w:sz w:val="28"/>
                <w:szCs w:val="28"/>
              </w:rPr>
            </w:pPr>
            <w:r w:rsidRPr="002B7941">
              <w:rPr>
                <w:rFonts w:ascii="Times New Roman" w:hAnsi="Times New Roman" w:cs="Times New Roman"/>
                <w:sz w:val="28"/>
                <w:szCs w:val="28"/>
              </w:rPr>
              <w:t>Окув эм соьз оьстируьв</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1</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58"/>
              <w:rPr>
                <w:rFonts w:ascii="Times New Roman" w:hAnsi="Times New Roman" w:cs="Times New Roman"/>
                <w:sz w:val="28"/>
                <w:szCs w:val="28"/>
              </w:rPr>
            </w:pPr>
            <w:r w:rsidRPr="002B7941">
              <w:rPr>
                <w:rFonts w:ascii="Times New Roman" w:hAnsi="Times New Roman" w:cs="Times New Roman"/>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pacing w:val="-5"/>
                <w:sz w:val="28"/>
                <w:szCs w:val="28"/>
              </w:rPr>
              <w:t xml:space="preserve"> 27 с.</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1859" w:type="dxa"/>
            <w:tcBorders>
              <w:top w:val="single" w:sz="6" w:space="0" w:color="auto"/>
              <w:left w:val="single" w:sz="6" w:space="0" w:color="auto"/>
              <w:bottom w:val="single" w:sz="6" w:space="0" w:color="auto"/>
              <w:right w:val="single" w:sz="4" w:space="0" w:color="000000"/>
            </w:tcBorders>
            <w:shd w:val="clear" w:color="auto" w:fill="FFFFFF"/>
          </w:tcPr>
          <w:p w:rsidR="002B7941" w:rsidRPr="002B7941" w:rsidRDefault="002B7941" w:rsidP="000072D5">
            <w:pPr>
              <w:shd w:val="clear" w:color="auto" w:fill="FFFFFF"/>
              <w:jc w:val="center"/>
              <w:rPr>
                <w:rFonts w:ascii="Times New Roman" w:hAnsi="Times New Roman" w:cs="Times New Roman"/>
                <w:sz w:val="28"/>
                <w:szCs w:val="28"/>
              </w:rPr>
            </w:pPr>
            <w:r w:rsidRPr="002B7941">
              <w:rPr>
                <w:rFonts w:ascii="Times New Roman" w:hAnsi="Times New Roman" w:cs="Times New Roman"/>
                <w:sz w:val="28"/>
                <w:szCs w:val="28"/>
              </w:rPr>
              <w:t>-</w:t>
            </w:r>
          </w:p>
        </w:tc>
      </w:tr>
      <w:tr w:rsidR="002B7941" w:rsidRPr="002B7941" w:rsidTr="000072D5">
        <w:trPr>
          <w:trHeight w:hRule="exact" w:val="1123"/>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418" w:firstLine="102"/>
              <w:jc w:val="center"/>
              <w:rPr>
                <w:rFonts w:ascii="Times New Roman" w:hAnsi="Times New Roman" w:cs="Times New Roman"/>
                <w:sz w:val="28"/>
                <w:szCs w:val="28"/>
              </w:rPr>
            </w:pPr>
            <w:r w:rsidRPr="002B7941">
              <w:rPr>
                <w:rFonts w:ascii="Times New Roman" w:hAnsi="Times New Roman" w:cs="Times New Roman"/>
                <w:sz w:val="28"/>
                <w:szCs w:val="28"/>
              </w:rPr>
              <w:t>Язув эм соьз оьструьв</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2</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50"/>
              <w:rPr>
                <w:rFonts w:ascii="Times New Roman" w:hAnsi="Times New Roman" w:cs="Times New Roman"/>
                <w:sz w:val="28"/>
                <w:szCs w:val="28"/>
              </w:rPr>
            </w:pPr>
            <w:r w:rsidRPr="002B7941">
              <w:rPr>
                <w:rFonts w:ascii="Times New Roman" w:hAnsi="Times New Roman" w:cs="Times New Roman"/>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7"/>
              <w:rPr>
                <w:rFonts w:ascii="Times New Roman" w:hAnsi="Times New Roman" w:cs="Times New Roman"/>
                <w:sz w:val="28"/>
                <w:szCs w:val="28"/>
              </w:rPr>
            </w:pPr>
            <w:r w:rsidRPr="002B7941">
              <w:rPr>
                <w:rFonts w:ascii="Times New Roman" w:hAnsi="Times New Roman" w:cs="Times New Roman"/>
                <w:sz w:val="28"/>
                <w:szCs w:val="28"/>
              </w:rPr>
              <w:t>66 с.</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185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37"/>
              <w:rPr>
                <w:rFonts w:ascii="Times New Roman" w:hAnsi="Times New Roman" w:cs="Times New Roman"/>
                <w:sz w:val="28"/>
                <w:szCs w:val="28"/>
              </w:rPr>
            </w:pPr>
            <w:r w:rsidRPr="002B7941">
              <w:rPr>
                <w:rFonts w:ascii="Times New Roman" w:hAnsi="Times New Roman" w:cs="Times New Roman"/>
                <w:sz w:val="28"/>
                <w:szCs w:val="28"/>
              </w:rPr>
              <w:t>-</w:t>
            </w:r>
          </w:p>
        </w:tc>
      </w:tr>
      <w:tr w:rsidR="002B7941" w:rsidRPr="002B7941" w:rsidTr="000072D5">
        <w:trPr>
          <w:trHeight w:hRule="exact" w:val="892"/>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244"/>
              <w:jc w:val="center"/>
              <w:rPr>
                <w:rFonts w:ascii="Times New Roman" w:hAnsi="Times New Roman" w:cs="Times New Roman"/>
                <w:sz w:val="28"/>
                <w:szCs w:val="28"/>
              </w:rPr>
            </w:pPr>
            <w:r w:rsidRPr="002B7941">
              <w:rPr>
                <w:rFonts w:ascii="Times New Roman" w:hAnsi="Times New Roman" w:cs="Times New Roman"/>
                <w:spacing w:val="-3"/>
                <w:sz w:val="28"/>
                <w:szCs w:val="28"/>
              </w:rPr>
              <w:t>Грамматика эм дурыс язув</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2</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right="36"/>
              <w:rPr>
                <w:rFonts w:ascii="Times New Roman" w:hAnsi="Times New Roman" w:cs="Times New Roman"/>
                <w:sz w:val="28"/>
                <w:szCs w:val="28"/>
              </w:rPr>
            </w:pPr>
            <w:r w:rsidRPr="002B7941">
              <w:rPr>
                <w:rFonts w:ascii="Times New Roman" w:hAnsi="Times New Roman" w:cs="Times New Roman"/>
                <w:sz w:val="28"/>
                <w:szCs w:val="28"/>
              </w:rPr>
              <w:t xml:space="preserve">    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68 с.</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7"/>
              <w:rPr>
                <w:rFonts w:ascii="Times New Roman" w:hAnsi="Times New Roman" w:cs="Times New Roman"/>
                <w:sz w:val="28"/>
                <w:szCs w:val="28"/>
              </w:rPr>
            </w:pPr>
            <w:r w:rsidRPr="002B7941">
              <w:rPr>
                <w:rFonts w:ascii="Times New Roman" w:hAnsi="Times New Roman" w:cs="Times New Roman"/>
                <w:spacing w:val="-6"/>
                <w:sz w:val="28"/>
                <w:szCs w:val="28"/>
              </w:rPr>
              <w:t xml:space="preserve">  68 с.</w:t>
            </w:r>
          </w:p>
        </w:tc>
        <w:tc>
          <w:tcPr>
            <w:tcW w:w="185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68 с.</w:t>
            </w:r>
          </w:p>
        </w:tc>
      </w:tr>
      <w:tr w:rsidR="002B7941" w:rsidRPr="002B7941" w:rsidTr="000072D5">
        <w:trPr>
          <w:trHeight w:hRule="exact" w:val="1414"/>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4"/>
              <w:rPr>
                <w:rFonts w:ascii="Times New Roman" w:hAnsi="Times New Roman" w:cs="Times New Roman"/>
                <w:sz w:val="28"/>
                <w:szCs w:val="28"/>
              </w:rPr>
            </w:pPr>
          </w:p>
          <w:p w:rsidR="002B7941" w:rsidRPr="002B7941" w:rsidRDefault="002B7941" w:rsidP="000072D5">
            <w:pPr>
              <w:shd w:val="clear" w:color="auto" w:fill="FFFFFF"/>
              <w:ind w:left="14"/>
              <w:rPr>
                <w:rFonts w:ascii="Times New Roman" w:hAnsi="Times New Roman" w:cs="Times New Roman"/>
                <w:sz w:val="28"/>
                <w:szCs w:val="28"/>
              </w:rPr>
            </w:pPr>
            <w:r w:rsidRPr="002B7941">
              <w:rPr>
                <w:rFonts w:ascii="Times New Roman" w:hAnsi="Times New Roman" w:cs="Times New Roman"/>
                <w:sz w:val="28"/>
                <w:szCs w:val="28"/>
              </w:rPr>
              <w:t xml:space="preserve">  Тувган тил</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08"/>
              <w:jc w:val="center"/>
              <w:rPr>
                <w:rFonts w:ascii="Times New Roman" w:hAnsi="Times New Roman" w:cs="Times New Roman"/>
                <w:sz w:val="28"/>
                <w:szCs w:val="28"/>
              </w:rPr>
            </w:pPr>
            <w:r w:rsidRPr="002B7941">
              <w:rPr>
                <w:rFonts w:ascii="Times New Roman" w:hAnsi="Times New Roman" w:cs="Times New Roman"/>
                <w:sz w:val="28"/>
                <w:szCs w:val="28"/>
              </w:rPr>
              <w:t>--</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94"/>
              <w:jc w:val="center"/>
              <w:rPr>
                <w:rFonts w:ascii="Times New Roman" w:hAnsi="Times New Roman" w:cs="Times New Roman"/>
                <w:sz w:val="28"/>
                <w:szCs w:val="28"/>
              </w:rPr>
            </w:pPr>
            <w:r w:rsidRPr="002B7941">
              <w:rPr>
                <w:rFonts w:ascii="Times New Roman" w:hAnsi="Times New Roman" w:cs="Times New Roman"/>
                <w:sz w:val="28"/>
                <w:szCs w:val="28"/>
              </w:rPr>
              <w:t>11</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94"/>
              <w:jc w:val="center"/>
              <w:rPr>
                <w:rFonts w:ascii="Times New Roman" w:hAnsi="Times New Roman" w:cs="Times New Roman"/>
                <w:sz w:val="28"/>
                <w:szCs w:val="28"/>
              </w:rPr>
            </w:pPr>
            <w:r w:rsidRPr="002B7941">
              <w:rPr>
                <w:rFonts w:ascii="Times New Roman" w:hAnsi="Times New Roman" w:cs="Times New Roman"/>
                <w:sz w:val="28"/>
                <w:szCs w:val="28"/>
              </w:rPr>
              <w:t>11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94"/>
              <w:jc w:val="center"/>
              <w:rPr>
                <w:rFonts w:ascii="Times New Roman" w:hAnsi="Times New Roman" w:cs="Times New Roman"/>
                <w:sz w:val="28"/>
                <w:szCs w:val="28"/>
              </w:rPr>
            </w:pPr>
            <w:r w:rsidRPr="002B7941">
              <w:rPr>
                <w:rFonts w:ascii="Times New Roman" w:hAnsi="Times New Roman" w:cs="Times New Roman"/>
                <w:sz w:val="28"/>
                <w:szCs w:val="28"/>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187"/>
              <w:jc w:val="center"/>
              <w:rPr>
                <w:rFonts w:ascii="Times New Roman" w:hAnsi="Times New Roman" w:cs="Times New Roman"/>
                <w:sz w:val="28"/>
                <w:szCs w:val="28"/>
              </w:rPr>
            </w:pPr>
            <w:r w:rsidRPr="002B7941">
              <w:rPr>
                <w:rFonts w:ascii="Times New Roman" w:hAnsi="Times New Roman" w:cs="Times New Roman"/>
                <w:sz w:val="28"/>
                <w:szCs w:val="28"/>
              </w:rPr>
              <w:t>--</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pacing w:val="-4"/>
                <w:sz w:val="28"/>
                <w:szCs w:val="28"/>
              </w:rPr>
            </w:pPr>
          </w:p>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pacing w:val="-4"/>
                <w:sz w:val="28"/>
                <w:szCs w:val="28"/>
              </w:rPr>
              <w:t xml:space="preserve"> 34 с.</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58"/>
              <w:rPr>
                <w:rFonts w:ascii="Times New Roman" w:hAnsi="Times New Roman" w:cs="Times New Roman"/>
                <w:spacing w:val="-3"/>
                <w:sz w:val="28"/>
                <w:szCs w:val="28"/>
              </w:rPr>
            </w:pPr>
          </w:p>
          <w:p w:rsidR="002B7941" w:rsidRPr="002B7941" w:rsidRDefault="002B7941" w:rsidP="000072D5">
            <w:pPr>
              <w:shd w:val="clear" w:color="auto" w:fill="FFFFFF"/>
              <w:ind w:left="58"/>
              <w:rPr>
                <w:rFonts w:ascii="Times New Roman" w:hAnsi="Times New Roman" w:cs="Times New Roman"/>
                <w:sz w:val="28"/>
                <w:szCs w:val="28"/>
              </w:rPr>
            </w:pPr>
            <w:r w:rsidRPr="002B7941">
              <w:rPr>
                <w:rFonts w:ascii="Times New Roman" w:hAnsi="Times New Roman" w:cs="Times New Roman"/>
                <w:spacing w:val="-3"/>
                <w:sz w:val="28"/>
                <w:szCs w:val="28"/>
              </w:rPr>
              <w:t>34 с.</w:t>
            </w:r>
          </w:p>
        </w:tc>
        <w:tc>
          <w:tcPr>
            <w:tcW w:w="1859"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left="43"/>
              <w:rPr>
                <w:rFonts w:ascii="Times New Roman" w:hAnsi="Times New Roman" w:cs="Times New Roman"/>
                <w:sz w:val="28"/>
                <w:szCs w:val="28"/>
              </w:rPr>
            </w:pPr>
          </w:p>
          <w:p w:rsidR="002B7941" w:rsidRPr="002B7941" w:rsidRDefault="002B7941" w:rsidP="000072D5">
            <w:pPr>
              <w:shd w:val="clear" w:color="auto" w:fill="FFFFFF"/>
              <w:ind w:left="43"/>
              <w:rPr>
                <w:rFonts w:ascii="Times New Roman" w:hAnsi="Times New Roman" w:cs="Times New Roman"/>
                <w:sz w:val="28"/>
                <w:szCs w:val="28"/>
              </w:rPr>
            </w:pPr>
            <w:r w:rsidRPr="002B7941">
              <w:rPr>
                <w:rFonts w:ascii="Times New Roman" w:hAnsi="Times New Roman" w:cs="Times New Roman"/>
                <w:sz w:val="28"/>
                <w:szCs w:val="28"/>
              </w:rPr>
              <w:t>34 с.</w:t>
            </w:r>
          </w:p>
        </w:tc>
      </w:tr>
    </w:tbl>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rPr>
          <w:rFonts w:ascii="Times New Roman" w:hAnsi="Times New Roman" w:cs="Times New Roman"/>
          <w:b/>
          <w:bCs/>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bCs/>
          <w:sz w:val="32"/>
          <w:szCs w:val="32"/>
        </w:rPr>
      </w:pPr>
      <w:r w:rsidRPr="002B7941">
        <w:rPr>
          <w:rFonts w:ascii="Times New Roman" w:hAnsi="Times New Roman" w:cs="Times New Roman"/>
          <w:b/>
          <w:bCs/>
          <w:sz w:val="32"/>
          <w:szCs w:val="32"/>
        </w:rPr>
        <w:lastRenderedPageBreak/>
        <w:t>ПРОГРАММАЛАР</w:t>
      </w:r>
    </w:p>
    <w:p w:rsidR="002B7941" w:rsidRPr="002B7941" w:rsidRDefault="002B7941" w:rsidP="002B7941">
      <w:pPr>
        <w:shd w:val="clear" w:color="auto" w:fill="FFFFFF"/>
        <w:spacing w:line="480" w:lineRule="auto"/>
        <w:jc w:val="center"/>
        <w:rPr>
          <w:rFonts w:ascii="Times New Roman" w:hAnsi="Times New Roman" w:cs="Times New Roman"/>
          <w:b/>
          <w:bCs/>
          <w:sz w:val="28"/>
          <w:szCs w:val="28"/>
        </w:rPr>
      </w:pPr>
      <w:r w:rsidRPr="002B7941">
        <w:rPr>
          <w:rFonts w:ascii="Times New Roman" w:hAnsi="Times New Roman" w:cs="Times New Roman"/>
          <w:b/>
          <w:bCs/>
          <w:sz w:val="28"/>
          <w:szCs w:val="28"/>
        </w:rPr>
        <w:t xml:space="preserve">1 КЛАСС (99 </w:t>
      </w:r>
      <w:proofErr w:type="gramStart"/>
      <w:r w:rsidRPr="002B7941">
        <w:rPr>
          <w:rFonts w:ascii="Times New Roman" w:hAnsi="Times New Roman" w:cs="Times New Roman"/>
          <w:b/>
          <w:bCs/>
          <w:sz w:val="28"/>
          <w:szCs w:val="28"/>
        </w:rPr>
        <w:t>с</w:t>
      </w:r>
      <w:proofErr w:type="gramEnd"/>
      <w:r w:rsidRPr="002B7941">
        <w:rPr>
          <w:rFonts w:ascii="Times New Roman" w:hAnsi="Times New Roman" w:cs="Times New Roman"/>
          <w:b/>
          <w:bCs/>
          <w:sz w:val="28"/>
          <w:szCs w:val="28"/>
        </w:rPr>
        <w:t>.)</w:t>
      </w: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bCs/>
          <w:sz w:val="28"/>
          <w:szCs w:val="28"/>
        </w:rPr>
        <w:t xml:space="preserve">Аьзирленгиш заман (авызлама курс) – (6 </w:t>
      </w:r>
      <w:proofErr w:type="gramStart"/>
      <w:r w:rsidRPr="002B7941">
        <w:rPr>
          <w:rFonts w:ascii="Times New Roman" w:hAnsi="Times New Roman" w:cs="Times New Roman"/>
          <w:b/>
          <w:bCs/>
          <w:sz w:val="28"/>
          <w:szCs w:val="28"/>
        </w:rPr>
        <w:t>с</w:t>
      </w:r>
      <w:proofErr w:type="gramEnd"/>
      <w:r w:rsidRPr="002B7941">
        <w:rPr>
          <w:rFonts w:ascii="Times New Roman" w:hAnsi="Times New Roman" w:cs="Times New Roman"/>
          <w:b/>
          <w:bCs/>
          <w:sz w:val="28"/>
          <w:szCs w:val="28"/>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Аьзирленгиш заманда окувшылардынъ соьз байлыгын оьстируьв, дурыс соьйлеп, туьрли интонациялы йыймаларды айырып уьйретуьв уьшин тоьменде туьрли темалар бериледи. Сес, бувын, соьз, йыйма, текст деген терминлер мен танысув, олардынъ маьнесин анълатув, тергев, тенълестируьв, йыйма эм бай-ланыслы текст туьзуьв эм хабарлав, окувга эм язувга аьзирлев ислери сол авызлама курстынъ ишинде аьзирленгиш заманга йиберилген саьатлердинъ ишинде озгарыладылар.</w:t>
      </w: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pacing w:val="-1"/>
          <w:sz w:val="32"/>
          <w:szCs w:val="32"/>
        </w:rPr>
        <w:t xml:space="preserve">Мектеб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1"/>
          <w:sz w:val="28"/>
          <w:szCs w:val="28"/>
        </w:rPr>
        <w:t xml:space="preserve">Соьзлер: </w:t>
      </w:r>
      <w:r w:rsidRPr="002B7941">
        <w:rPr>
          <w:rFonts w:ascii="Times New Roman" w:hAnsi="Times New Roman" w:cs="Times New Roman"/>
          <w:spacing w:val="-1"/>
          <w:sz w:val="28"/>
          <w:szCs w:val="28"/>
        </w:rPr>
        <w:t xml:space="preserve">яс, кыз, балалар, яслар, кызлар, окувшылар, эм, суьвретлейди, окыйды, мектеб, окытувшы, тур, турады, касында, </w:t>
      </w:r>
      <w:r w:rsidRPr="002B7941">
        <w:rPr>
          <w:rFonts w:ascii="Times New Roman" w:hAnsi="Times New Roman" w:cs="Times New Roman"/>
          <w:sz w:val="28"/>
          <w:szCs w:val="28"/>
        </w:rPr>
        <w:t>алдында, алдыда, артта, дерис, кутылды, согылды, шанъ, шыгады, ашады, ябады, кирмеге, олтыр, болаякпа.</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b/>
          <w:bCs/>
          <w:spacing w:val="-1"/>
          <w:sz w:val="28"/>
          <w:szCs w:val="28"/>
        </w:rPr>
        <w:t xml:space="preserve">Соьзлердинъ байланысларын </w:t>
      </w:r>
      <w:r w:rsidRPr="002B7941">
        <w:rPr>
          <w:rFonts w:ascii="Times New Roman" w:hAnsi="Times New Roman" w:cs="Times New Roman"/>
          <w:spacing w:val="-1"/>
          <w:sz w:val="28"/>
          <w:szCs w:val="28"/>
        </w:rPr>
        <w:t xml:space="preserve">тергев эм айырув: оьзлик </w:t>
      </w:r>
      <w:r w:rsidRPr="002B7941">
        <w:rPr>
          <w:rFonts w:ascii="Times New Roman" w:hAnsi="Times New Roman" w:cs="Times New Roman"/>
          <w:sz w:val="28"/>
          <w:szCs w:val="28"/>
        </w:rPr>
        <w:t xml:space="preserve">авыс + глагол, (мен соьйлеймен, сен тынълайсынъ, ол язады); глагол + байлавыш соьз (окытувшыдынъ алдында, мектебтинь </w:t>
      </w:r>
      <w:r w:rsidRPr="002B7941">
        <w:rPr>
          <w:rFonts w:ascii="Times New Roman" w:hAnsi="Times New Roman" w:cs="Times New Roman"/>
          <w:spacing w:val="-2"/>
          <w:sz w:val="28"/>
          <w:szCs w:val="28"/>
        </w:rPr>
        <w:t xml:space="preserve">каралдысында, партадынъ касында); ат + глагол (шанъ согылды, </w:t>
      </w:r>
      <w:r w:rsidRPr="002B7941">
        <w:rPr>
          <w:rFonts w:ascii="Times New Roman" w:hAnsi="Times New Roman" w:cs="Times New Roman"/>
          <w:sz w:val="28"/>
          <w:szCs w:val="28"/>
        </w:rPr>
        <w:t>дерис басланды, окувшылар тыньлайдылар); сорав авыс + глагол (Кайда барды?</w:t>
      </w:r>
      <w:proofErr w:type="gramEnd"/>
      <w:r w:rsidRPr="002B7941">
        <w:rPr>
          <w:rFonts w:ascii="Times New Roman" w:hAnsi="Times New Roman" w:cs="Times New Roman"/>
          <w:sz w:val="28"/>
          <w:szCs w:val="28"/>
        </w:rPr>
        <w:t xml:space="preserve"> Мектебке барды. </w:t>
      </w:r>
      <w:proofErr w:type="gramStart"/>
      <w:r w:rsidRPr="002B7941">
        <w:rPr>
          <w:rFonts w:ascii="Times New Roman" w:hAnsi="Times New Roman" w:cs="Times New Roman"/>
          <w:sz w:val="28"/>
          <w:szCs w:val="28"/>
        </w:rPr>
        <w:t xml:space="preserve">Неге келди?): атларды авыс </w:t>
      </w:r>
      <w:r w:rsidRPr="002B7941">
        <w:rPr>
          <w:rFonts w:ascii="Times New Roman" w:hAnsi="Times New Roman" w:cs="Times New Roman"/>
          <w:spacing w:val="-1"/>
          <w:sz w:val="28"/>
          <w:szCs w:val="28"/>
        </w:rPr>
        <w:t>пан авыстырув.</w:t>
      </w:r>
      <w:proofErr w:type="gramEnd"/>
      <w:r w:rsidRPr="002B7941">
        <w:rPr>
          <w:rFonts w:ascii="Times New Roman" w:hAnsi="Times New Roman" w:cs="Times New Roman"/>
          <w:spacing w:val="-1"/>
          <w:sz w:val="28"/>
          <w:szCs w:val="28"/>
        </w:rPr>
        <w:t xml:space="preserve"> </w:t>
      </w:r>
      <w:proofErr w:type="gramStart"/>
      <w:r w:rsidRPr="002B7941">
        <w:rPr>
          <w:rFonts w:ascii="Times New Roman" w:hAnsi="Times New Roman" w:cs="Times New Roman"/>
          <w:spacing w:val="-1"/>
          <w:sz w:val="28"/>
          <w:szCs w:val="28"/>
        </w:rPr>
        <w:t>(Бала келди.</w:t>
      </w:r>
      <w:proofErr w:type="gramEnd"/>
      <w:r w:rsidRPr="002B7941">
        <w:rPr>
          <w:rFonts w:ascii="Times New Roman" w:hAnsi="Times New Roman" w:cs="Times New Roman"/>
          <w:spacing w:val="-1"/>
          <w:sz w:val="28"/>
          <w:szCs w:val="28"/>
        </w:rPr>
        <w:t xml:space="preserve"> Ол келди. Яслар эм кызлар суьврет</w:t>
      </w:r>
      <w:r w:rsidRPr="002B7941">
        <w:rPr>
          <w:rFonts w:ascii="Times New Roman" w:hAnsi="Times New Roman" w:cs="Times New Roman"/>
          <w:sz w:val="28"/>
          <w:szCs w:val="28"/>
        </w:rPr>
        <w:t xml:space="preserve">лейдилер. </w:t>
      </w:r>
      <w:proofErr w:type="gramStart"/>
      <w:r w:rsidRPr="002B7941">
        <w:rPr>
          <w:rFonts w:ascii="Times New Roman" w:hAnsi="Times New Roman" w:cs="Times New Roman"/>
          <w:sz w:val="28"/>
          <w:szCs w:val="28"/>
        </w:rPr>
        <w:t>Олар суьвретлейдилер.)</w:t>
      </w:r>
      <w:proofErr w:type="gramEnd"/>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Йыймадынъ туьзилисин анълатув ис </w:t>
      </w:r>
      <w:r w:rsidRPr="002B7941">
        <w:rPr>
          <w:rFonts w:ascii="Times New Roman" w:hAnsi="Times New Roman" w:cs="Times New Roman"/>
          <w:sz w:val="28"/>
          <w:szCs w:val="28"/>
        </w:rPr>
        <w:t xml:space="preserve">(Ким келди?) Сенинъ атынь эм тукымынъ ким? Меним атым Мурат, тукымым Асанов.- Аминат келди. Биринши сыдырадагы окувшылар турынъыз (олтырынъыз, шыгынъыз эм сб.) Суьвретке кара. </w:t>
      </w:r>
      <w:proofErr w:type="gramStart"/>
      <w:r w:rsidRPr="002B7941">
        <w:rPr>
          <w:rFonts w:ascii="Times New Roman" w:hAnsi="Times New Roman" w:cs="Times New Roman"/>
          <w:sz w:val="28"/>
          <w:szCs w:val="28"/>
        </w:rPr>
        <w:t>Суьвретте не зат коьресиз?).</w:t>
      </w:r>
      <w:proofErr w:type="gramEnd"/>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iCs/>
          <w:sz w:val="28"/>
          <w:szCs w:val="28"/>
        </w:rPr>
        <w:t>Т</w:t>
      </w:r>
      <w:r w:rsidRPr="002B7941">
        <w:rPr>
          <w:rFonts w:ascii="Times New Roman" w:hAnsi="Times New Roman" w:cs="Times New Roman"/>
          <w:b/>
          <w:bCs/>
          <w:sz w:val="28"/>
          <w:szCs w:val="28"/>
        </w:rPr>
        <w:t xml:space="preserve">ергев ойын: </w:t>
      </w:r>
      <w:r w:rsidRPr="002B7941">
        <w:rPr>
          <w:rFonts w:ascii="Times New Roman" w:hAnsi="Times New Roman" w:cs="Times New Roman"/>
          <w:sz w:val="28"/>
          <w:szCs w:val="28"/>
        </w:rPr>
        <w:t xml:space="preserve">Бу неди? Бу кимди? Йыймалар </w:t>
      </w:r>
      <w:r w:rsidRPr="002B7941">
        <w:rPr>
          <w:rFonts w:ascii="Times New Roman" w:hAnsi="Times New Roman" w:cs="Times New Roman"/>
          <w:b/>
          <w:bCs/>
          <w:sz w:val="28"/>
          <w:szCs w:val="28"/>
        </w:rPr>
        <w:t xml:space="preserve">уьлгиси: </w:t>
      </w:r>
      <w:r w:rsidRPr="002B7941">
        <w:rPr>
          <w:rFonts w:ascii="Times New Roman" w:hAnsi="Times New Roman" w:cs="Times New Roman"/>
          <w:sz w:val="28"/>
          <w:szCs w:val="28"/>
        </w:rPr>
        <w:t xml:space="preserve">Бу ким? Бу окувшы. </w:t>
      </w:r>
      <w:proofErr w:type="gramStart"/>
      <w:r w:rsidRPr="002B7941">
        <w:rPr>
          <w:rFonts w:ascii="Times New Roman" w:hAnsi="Times New Roman" w:cs="Times New Roman"/>
          <w:sz w:val="28"/>
          <w:szCs w:val="28"/>
        </w:rPr>
        <w:t>Бу не</w:t>
      </w:r>
      <w:proofErr w:type="gramEnd"/>
      <w:r w:rsidRPr="002B7941">
        <w:rPr>
          <w:rFonts w:ascii="Times New Roman" w:hAnsi="Times New Roman" w:cs="Times New Roman"/>
          <w:sz w:val="28"/>
          <w:szCs w:val="28"/>
        </w:rPr>
        <w:t xml:space="preserve">? Бу топ.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Бу ким? Бу Аминат. Аминат не этеди? Аминат олтырады. Аминат кимди? Аминат окувшы. Мен киммен? Сиз окытувшы.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 xml:space="preserve">Окувга керек затлар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Соьзлер: калем, китап, тептер, дерис, санав таяклар, ка</w:t>
      </w:r>
      <w:r w:rsidRPr="002B7941">
        <w:rPr>
          <w:rFonts w:ascii="Times New Roman" w:hAnsi="Times New Roman" w:cs="Times New Roman"/>
          <w:sz w:val="28"/>
          <w:szCs w:val="28"/>
        </w:rPr>
        <w:softHyphen/>
        <w:t xml:space="preserve">рандаш, туьрли туьсли карандашлар, линейка, бояклар, анда, мунда, кимде? неде? мен, сен, ол, суьврет, суьвретлейди, аш, </w:t>
      </w:r>
      <w:proofErr w:type="gramStart"/>
      <w:r w:rsidRPr="002B7941">
        <w:rPr>
          <w:rFonts w:ascii="Times New Roman" w:hAnsi="Times New Roman" w:cs="Times New Roman"/>
          <w:sz w:val="28"/>
          <w:szCs w:val="28"/>
        </w:rPr>
        <w:t>яп</w:t>
      </w:r>
      <w:proofErr w:type="gramEnd"/>
      <w:r w:rsidRPr="002B7941">
        <w:rPr>
          <w:rFonts w:ascii="Times New Roman" w:hAnsi="Times New Roman" w:cs="Times New Roman"/>
          <w:sz w:val="28"/>
          <w:szCs w:val="28"/>
        </w:rPr>
        <w:t>, язады. бер, йый, сал, сав бол, язады.</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b/>
          <w:bCs/>
          <w:sz w:val="28"/>
          <w:szCs w:val="28"/>
        </w:rPr>
        <w:lastRenderedPageBreak/>
        <w:t xml:space="preserve">Соьзлердинь байланысларын тергев эм айырув: </w:t>
      </w:r>
      <w:r w:rsidRPr="002B7941">
        <w:rPr>
          <w:rFonts w:ascii="Times New Roman" w:hAnsi="Times New Roman" w:cs="Times New Roman"/>
          <w:sz w:val="28"/>
          <w:szCs w:val="28"/>
        </w:rPr>
        <w:t>ат + гл. (окувшы язады, окытувшы хабарлайды) соьйлейди, анълатады, коьрсетеди, тынълайды; столга китаплар, тептерлер йыйып салдылар; (наречие + гл.) анда бар, мунда кел).</w:t>
      </w:r>
      <w:proofErr w:type="gramEnd"/>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Йыймадынь </w:t>
      </w:r>
      <w:r w:rsidRPr="002B7941">
        <w:rPr>
          <w:rFonts w:ascii="Times New Roman" w:hAnsi="Times New Roman" w:cs="Times New Roman"/>
          <w:b/>
          <w:bCs/>
          <w:sz w:val="28"/>
          <w:szCs w:val="28"/>
        </w:rPr>
        <w:t xml:space="preserve">туьзилисин аньлатув: </w:t>
      </w:r>
      <w:r w:rsidRPr="002B7941">
        <w:rPr>
          <w:rFonts w:ascii="Times New Roman" w:hAnsi="Times New Roman" w:cs="Times New Roman"/>
          <w:sz w:val="28"/>
          <w:szCs w:val="28"/>
        </w:rPr>
        <w:t>Китап, тептер ким</w:t>
      </w:r>
      <w:r w:rsidRPr="002B7941">
        <w:rPr>
          <w:rFonts w:ascii="Times New Roman" w:hAnsi="Times New Roman" w:cs="Times New Roman"/>
          <w:sz w:val="28"/>
          <w:szCs w:val="28"/>
        </w:rPr>
        <w:softHyphen/>
        <w:t>де бар? Кайдай карандаш йок? Кимге калем керек? Китапларынъызды партага салынъыз. Дерис кутылды.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Эслиликти </w:t>
      </w:r>
      <w:r w:rsidRPr="002B7941">
        <w:rPr>
          <w:rFonts w:ascii="Times New Roman" w:hAnsi="Times New Roman" w:cs="Times New Roman"/>
          <w:b/>
          <w:bCs/>
          <w:sz w:val="28"/>
          <w:szCs w:val="28"/>
        </w:rPr>
        <w:t xml:space="preserve">тергев ойын: </w:t>
      </w:r>
      <w:proofErr w:type="gramStart"/>
      <w:r w:rsidRPr="002B7941">
        <w:rPr>
          <w:rFonts w:ascii="Times New Roman" w:hAnsi="Times New Roman" w:cs="Times New Roman"/>
          <w:sz w:val="28"/>
          <w:szCs w:val="28"/>
        </w:rPr>
        <w:t>Бу не</w:t>
      </w:r>
      <w:proofErr w:type="gramEnd"/>
      <w:r w:rsidRPr="002B7941">
        <w:rPr>
          <w:rFonts w:ascii="Times New Roman" w:hAnsi="Times New Roman" w:cs="Times New Roman"/>
          <w:sz w:val="28"/>
          <w:szCs w:val="28"/>
        </w:rPr>
        <w:t>? Бу ким? Ким не этеди? (Мысык мыявлайды. ийт уьреди, шыбын не этеди?).</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sz w:val="32"/>
          <w:szCs w:val="32"/>
        </w:rPr>
        <w:t>Бизим кырал</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ab/>
        <w:t xml:space="preserve">Хабарга киреек соьзлер: кырал, халк, уьйкен, бай, бас кала Москва, заводлар, фабрикалар, уьйкен, ярасык, калалар, коьп миллетли, дослыкта, тынышлык, уьшин куьрес, оьктемсиймиз эм </w:t>
      </w:r>
      <w:proofErr w:type="gramStart"/>
      <w:r w:rsidRPr="002B7941">
        <w:rPr>
          <w:rFonts w:ascii="Times New Roman" w:hAnsi="Times New Roman" w:cs="Times New Roman"/>
          <w:sz w:val="28"/>
          <w:szCs w:val="28"/>
        </w:rPr>
        <w:t>с.б</w:t>
      </w:r>
      <w:proofErr w:type="gramEnd"/>
      <w:r w:rsidRPr="002B7941">
        <w:rPr>
          <w:rFonts w:ascii="Times New Roman" w:hAnsi="Times New Roman" w:cs="Times New Roman"/>
          <w:sz w:val="28"/>
          <w:szCs w:val="28"/>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ab/>
        <w:t>Кишкей ятлавлар эм йырлар уьйренуьв. Тема ман байланыслы болган соьзлерди анълап, дурыс айтып билуьвге етисуьв.</w:t>
      </w:r>
    </w:p>
    <w:p w:rsidR="002B7941" w:rsidRPr="002B7941" w:rsidRDefault="002B7941" w:rsidP="002B7941">
      <w:pPr>
        <w:shd w:val="clear" w:color="auto" w:fill="FFFFFF"/>
        <w:spacing w:line="240" w:lineRule="auto"/>
        <w:rPr>
          <w:rFonts w:ascii="Times New Roman" w:hAnsi="Times New Roman" w:cs="Times New Roman"/>
          <w:b/>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sz w:val="28"/>
          <w:szCs w:val="28"/>
        </w:rPr>
        <w:t>Ден савлык – эл байлык</w:t>
      </w:r>
    </w:p>
    <w:p w:rsidR="002B7941" w:rsidRPr="002B7941" w:rsidRDefault="002B7941" w:rsidP="002B7941">
      <w:pPr>
        <w:shd w:val="clear" w:color="auto" w:fill="FFFFFF"/>
        <w:tabs>
          <w:tab w:val="left" w:pos="709"/>
        </w:tabs>
        <w:spacing w:line="480" w:lineRule="auto"/>
        <w:jc w:val="center"/>
        <w:rPr>
          <w:rFonts w:ascii="Times New Roman" w:hAnsi="Times New Roman" w:cs="Times New Roman"/>
          <w:sz w:val="32"/>
          <w:szCs w:val="32"/>
        </w:rPr>
      </w:pPr>
      <w:r w:rsidRPr="002B7941">
        <w:rPr>
          <w:rFonts w:ascii="Times New Roman" w:hAnsi="Times New Roman" w:cs="Times New Roman"/>
          <w:b/>
          <w:bCs/>
          <w:sz w:val="28"/>
          <w:szCs w:val="28"/>
        </w:rPr>
        <w:tab/>
        <w:t xml:space="preserve">Соьзлер: </w:t>
      </w:r>
      <w:r w:rsidRPr="002B7941">
        <w:rPr>
          <w:rFonts w:ascii="Times New Roman" w:hAnsi="Times New Roman" w:cs="Times New Roman"/>
          <w:sz w:val="28"/>
          <w:szCs w:val="28"/>
        </w:rPr>
        <w:t>кол (коллар), аяк (аяклар), бас, коьз, кулак, бармак, сеники, тис, кирпик, кас, шаш, бурын, авыз, бет, таза, яра</w:t>
      </w:r>
      <w:r w:rsidRPr="002B7941">
        <w:rPr>
          <w:rFonts w:ascii="Times New Roman" w:hAnsi="Times New Roman" w:cs="Times New Roman"/>
          <w:sz w:val="28"/>
          <w:szCs w:val="28"/>
        </w:rPr>
        <w:softHyphen/>
        <w:t>сык, кир, авырыйды, ювады, сабын, сув, не этеди? кайдай? саклайды, таза тутады, бетявлык, колявлык.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байланысларды беркитуьв эм тил оьстируьв: </w:t>
      </w:r>
      <w:r w:rsidRPr="002B7941">
        <w:rPr>
          <w:rFonts w:ascii="Times New Roman" w:hAnsi="Times New Roman" w:cs="Times New Roman"/>
          <w:sz w:val="28"/>
          <w:szCs w:val="28"/>
        </w:rPr>
        <w:t>сыпат + ат (кишкей, кайкы. уьйкен бурын, таза коллар, кир бет); сан ат + ат (бес бармак, эки коьз); ат + гл. (бас авырыйды, бас авырмайды; авыз ашылады, ябылады; коллар ислейдилер; коьз коьреди; кулак эситеди).</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Кийим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 </w:t>
      </w:r>
      <w:r w:rsidRPr="002B7941">
        <w:rPr>
          <w:rFonts w:ascii="Times New Roman" w:hAnsi="Times New Roman" w:cs="Times New Roman"/>
          <w:sz w:val="28"/>
          <w:szCs w:val="28"/>
        </w:rPr>
        <w:t>боьрк, папак, явлык, коьйлек, шыба, белдеме, туткыш, тон</w:t>
      </w:r>
      <w:proofErr w:type="gramStart"/>
      <w:r w:rsidRPr="002B7941">
        <w:rPr>
          <w:rFonts w:ascii="Times New Roman" w:hAnsi="Times New Roman" w:cs="Times New Roman"/>
          <w:sz w:val="28"/>
          <w:szCs w:val="28"/>
        </w:rPr>
        <w:t>.</w:t>
      </w:r>
      <w:proofErr w:type="gramEnd"/>
      <w:r w:rsidRPr="002B7941">
        <w:rPr>
          <w:rFonts w:ascii="Times New Roman" w:hAnsi="Times New Roman" w:cs="Times New Roman"/>
          <w:sz w:val="28"/>
          <w:szCs w:val="28"/>
        </w:rPr>
        <w:t xml:space="preserve"> </w:t>
      </w:r>
      <w:proofErr w:type="gramStart"/>
      <w:r w:rsidRPr="002B7941">
        <w:rPr>
          <w:rFonts w:ascii="Times New Roman" w:hAnsi="Times New Roman" w:cs="Times New Roman"/>
          <w:sz w:val="28"/>
          <w:szCs w:val="28"/>
        </w:rPr>
        <w:t>б</w:t>
      </w:r>
      <w:proofErr w:type="gramEnd"/>
      <w:r w:rsidRPr="002B7941">
        <w:rPr>
          <w:rFonts w:ascii="Times New Roman" w:hAnsi="Times New Roman" w:cs="Times New Roman"/>
          <w:sz w:val="28"/>
          <w:szCs w:val="28"/>
        </w:rPr>
        <w:t>елбав, шал, уйык, этик, шорап, шарык, баьпиш, ыстан, колгапшык, янъы, эски, узын, тар, кенъ, ак, кара, коьк, кызыл, киеди, байлайды, алды, шешти, тазалады.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lastRenderedPageBreak/>
        <w:t xml:space="preserve">Соьз байланысларды беркитуьв эм тил оьстируьв: </w:t>
      </w:r>
      <w:r w:rsidRPr="002B7941">
        <w:rPr>
          <w:rFonts w:ascii="Times New Roman" w:hAnsi="Times New Roman" w:cs="Times New Roman"/>
          <w:sz w:val="28"/>
          <w:szCs w:val="28"/>
        </w:rPr>
        <w:t>ат + гл. (боьрк кийди, явлык байлайды; боьркти илди, этикти таза</w:t>
      </w:r>
      <w:r w:rsidRPr="002B7941">
        <w:rPr>
          <w:rFonts w:ascii="Times New Roman" w:hAnsi="Times New Roman" w:cs="Times New Roman"/>
          <w:sz w:val="28"/>
          <w:szCs w:val="28"/>
        </w:rPr>
        <w:softHyphen/>
        <w:t>лады); сыпат + ат (ак коьйлек, кара ыстан, кызыл шыба, ярасык тон, узын белбав), сан ат + ат (эки яс).</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Емислер эм бакша оьсимликлери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 </w:t>
      </w:r>
      <w:r w:rsidRPr="002B7941">
        <w:rPr>
          <w:rFonts w:ascii="Times New Roman" w:hAnsi="Times New Roman" w:cs="Times New Roman"/>
          <w:sz w:val="28"/>
          <w:szCs w:val="28"/>
        </w:rPr>
        <w:t xml:space="preserve">алма, аьлбели, кертпе, куьреге, коьгем, юзим, шылма, шаптал, айва, емислер, даьмли, таьтли, ашшы, ашкылдым, кызыл, сары, ясыл, коьк, пискен, писпеген, ашайды, терек, бутакта, йыямыз, соган, сарымсак, бадражан, турп, ералма, шувылдыр, карбыз, кавын, </w:t>
      </w:r>
      <w:proofErr w:type="gramStart"/>
      <w:r w:rsidRPr="002B7941">
        <w:rPr>
          <w:rFonts w:ascii="Times New Roman" w:hAnsi="Times New Roman" w:cs="Times New Roman"/>
          <w:sz w:val="28"/>
          <w:szCs w:val="28"/>
        </w:rPr>
        <w:t>кабак</w:t>
      </w:r>
      <w:proofErr w:type="gramEnd"/>
      <w:r w:rsidRPr="002B7941">
        <w:rPr>
          <w:rFonts w:ascii="Times New Roman" w:hAnsi="Times New Roman" w:cs="Times New Roman"/>
          <w:sz w:val="28"/>
          <w:szCs w:val="28"/>
        </w:rPr>
        <w:t>, эгеди, отайды, казады, бавда, бакшада.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байланысларын анълатув эм тил оьстируьв: </w:t>
      </w:r>
      <w:r w:rsidRPr="002B7941">
        <w:rPr>
          <w:rFonts w:ascii="Times New Roman" w:hAnsi="Times New Roman" w:cs="Times New Roman"/>
          <w:sz w:val="28"/>
          <w:szCs w:val="28"/>
        </w:rPr>
        <w:t>ат + гл. (терек эктим; балалар ислейдилер); сыпат + ат (ясыл алма, коьк коькем, кызыл шылма); сан ат + ат (доьрт терек, бир юзим терек, уьш шаптал терек); ат + сыпат (бав уьйкен, кертпе ясыл, аьлбели кызыл).</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Йыймалар уьлгиси: </w:t>
      </w:r>
      <w:r w:rsidRPr="002B7941">
        <w:rPr>
          <w:rFonts w:ascii="Times New Roman" w:hAnsi="Times New Roman" w:cs="Times New Roman"/>
          <w:sz w:val="28"/>
          <w:szCs w:val="28"/>
        </w:rPr>
        <w:t xml:space="preserve">Бавда кайдай тереклер оьседилер? </w:t>
      </w:r>
      <w:r w:rsidRPr="002B7941">
        <w:rPr>
          <w:rFonts w:ascii="Times New Roman" w:hAnsi="Times New Roman" w:cs="Times New Roman"/>
          <w:spacing w:val="-1"/>
          <w:sz w:val="28"/>
          <w:szCs w:val="28"/>
        </w:rPr>
        <w:t xml:space="preserve">Бавда емис тереклер коьп. Онда алма терек бар. Бакшада кайдай </w:t>
      </w:r>
      <w:r w:rsidRPr="002B7941">
        <w:rPr>
          <w:rFonts w:ascii="Times New Roman" w:hAnsi="Times New Roman" w:cs="Times New Roman"/>
          <w:sz w:val="28"/>
          <w:szCs w:val="28"/>
        </w:rPr>
        <w:t xml:space="preserve">ясылшалар оьседилер? Бакшада карбыз, кавын, </w:t>
      </w:r>
      <w:proofErr w:type="gramStart"/>
      <w:r w:rsidRPr="002B7941">
        <w:rPr>
          <w:rFonts w:ascii="Times New Roman" w:hAnsi="Times New Roman" w:cs="Times New Roman"/>
          <w:sz w:val="28"/>
          <w:szCs w:val="28"/>
        </w:rPr>
        <w:t>кабак</w:t>
      </w:r>
      <w:proofErr w:type="gramEnd"/>
      <w:r w:rsidRPr="002B7941">
        <w:rPr>
          <w:rFonts w:ascii="Times New Roman" w:hAnsi="Times New Roman" w:cs="Times New Roman"/>
          <w:sz w:val="28"/>
          <w:szCs w:val="28"/>
        </w:rPr>
        <w:t xml:space="preserve"> оьседи. Бадражан кызарып баслаган.</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1"/>
          <w:sz w:val="32"/>
          <w:szCs w:val="32"/>
        </w:rPr>
        <w:t xml:space="preserve">Аьел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1"/>
          <w:sz w:val="28"/>
          <w:szCs w:val="28"/>
        </w:rPr>
        <w:t xml:space="preserve">Соьзлер: </w:t>
      </w:r>
      <w:r w:rsidRPr="002B7941">
        <w:rPr>
          <w:rFonts w:ascii="Times New Roman" w:hAnsi="Times New Roman" w:cs="Times New Roman"/>
          <w:spacing w:val="-1"/>
          <w:sz w:val="28"/>
          <w:szCs w:val="28"/>
        </w:rPr>
        <w:t xml:space="preserve">аьел, ата, ана, уьй, бала, саьбий, кардаш, кавым, </w:t>
      </w:r>
      <w:r w:rsidRPr="002B7941">
        <w:rPr>
          <w:rFonts w:ascii="Times New Roman" w:hAnsi="Times New Roman" w:cs="Times New Roman"/>
          <w:sz w:val="28"/>
          <w:szCs w:val="28"/>
        </w:rPr>
        <w:t>тукым, асыл, бебе, ага, ини, аьпте, синъли, карындас, кыз, яс, атай, авай, пеш, боьлме, каралды, кенъ, орам, оьстиреди, уъйретеди, суьеди, тербиялайды, аьдет, йорык, коьрсетеди, бакты, наьсип, кайгырады, этеди, суьйинеди.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Тема ман байланыслы соьзлерди анълап, дурыс айтып, </w:t>
      </w:r>
      <w:r w:rsidRPr="002B7941">
        <w:rPr>
          <w:rFonts w:ascii="Times New Roman" w:hAnsi="Times New Roman" w:cs="Times New Roman"/>
          <w:spacing w:val="-1"/>
          <w:sz w:val="28"/>
          <w:szCs w:val="28"/>
        </w:rPr>
        <w:t>йыймалар туьзип билуьв сулыпларын оьстируьв.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Ойын, ятлав, йырлар бойынша ислер этуьв.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Ас эм казан - аяк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 </w:t>
      </w:r>
      <w:r w:rsidRPr="002B7941">
        <w:rPr>
          <w:rFonts w:ascii="Times New Roman" w:hAnsi="Times New Roman" w:cs="Times New Roman"/>
          <w:sz w:val="28"/>
          <w:szCs w:val="28"/>
        </w:rPr>
        <w:t>оьтпек, май, колаш, эт, боьрек, катлама, бавырсак, шай, сорпа, ювырт, каймак, суьт, иримшик, куймак, касык, аяк, тепшек, шелек, казан, тостакай, шанышкыш, пышак, кыскыш, таба, писеди, писиреди, тузлы, даьмли, майлы, арык, семиз, кайнатады, асады, салды.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байланысларды беркитуьв эм тил оьстируьв: </w:t>
      </w:r>
      <w:r w:rsidRPr="002B7941">
        <w:rPr>
          <w:rFonts w:ascii="Times New Roman" w:hAnsi="Times New Roman" w:cs="Times New Roman"/>
          <w:spacing w:val="-1"/>
          <w:sz w:val="28"/>
          <w:szCs w:val="28"/>
        </w:rPr>
        <w:t xml:space="preserve">мен аьелимди суьемен; шелек сув, куьмис касык, уьйкен казан, </w:t>
      </w:r>
      <w:r w:rsidRPr="002B7941">
        <w:rPr>
          <w:rFonts w:ascii="Times New Roman" w:hAnsi="Times New Roman" w:cs="Times New Roman"/>
          <w:sz w:val="28"/>
          <w:szCs w:val="28"/>
        </w:rPr>
        <w:t>табада писиреди, сенинъ пышагынъ, пыслак тузлы.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lastRenderedPageBreak/>
        <w:t xml:space="preserve">Уьй эмкыр айванлар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 </w:t>
      </w:r>
      <w:r w:rsidRPr="002B7941">
        <w:rPr>
          <w:rFonts w:ascii="Times New Roman" w:hAnsi="Times New Roman" w:cs="Times New Roman"/>
          <w:sz w:val="28"/>
          <w:szCs w:val="28"/>
        </w:rPr>
        <w:t xml:space="preserve">ат, сыйыр, эшек, кой, эшки, ийт, мысык, бузав, </w:t>
      </w:r>
      <w:r w:rsidRPr="002B7941">
        <w:rPr>
          <w:rFonts w:ascii="Times New Roman" w:hAnsi="Times New Roman" w:cs="Times New Roman"/>
          <w:spacing w:val="-2"/>
          <w:sz w:val="28"/>
          <w:szCs w:val="28"/>
        </w:rPr>
        <w:t>туье, куьшелек, тувар, айван, донъыз, торгай, бота, уъреди, мыяв</w:t>
      </w:r>
      <w:r w:rsidRPr="002B7941">
        <w:rPr>
          <w:rFonts w:ascii="Times New Roman" w:hAnsi="Times New Roman" w:cs="Times New Roman"/>
          <w:sz w:val="28"/>
          <w:szCs w:val="28"/>
        </w:rPr>
        <w:t>лайды, кийик, аюв, боьри, туьлки, коян, тыйын, кис, керекшин, арслан, каплан, актамак, суйкын, кирпи, йырткыш, орман, агаш, анъшы, кылыплы, кылый, шабады, шоршыйды, каткыйды.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Йыймадынь иершен членлери </w:t>
      </w:r>
      <w:r w:rsidRPr="002B7941">
        <w:rPr>
          <w:rFonts w:ascii="Times New Roman" w:hAnsi="Times New Roman" w:cs="Times New Roman"/>
          <w:sz w:val="28"/>
          <w:szCs w:val="28"/>
        </w:rPr>
        <w:t>арасындагы грамматикалык байланысларын уьйретуьв эм беркитуьв ислер: ат + гл. (ийт уьреди, мысык мыявлайды, тувар багылады); сып. + ат (кылый ко-ян, кылыплы туьлки, ак ат, эрискек эшек); сан ат + ат (эки кирпи, уьш аюв</w:t>
      </w:r>
      <w:proofErr w:type="gramStart"/>
      <w:r w:rsidRPr="002B7941">
        <w:rPr>
          <w:rFonts w:ascii="Times New Roman" w:hAnsi="Times New Roman" w:cs="Times New Roman"/>
          <w:sz w:val="28"/>
          <w:szCs w:val="28"/>
        </w:rPr>
        <w:t>,о</w:t>
      </w:r>
      <w:proofErr w:type="gramEnd"/>
      <w:r w:rsidRPr="002B7941">
        <w:rPr>
          <w:rFonts w:ascii="Times New Roman" w:hAnsi="Times New Roman" w:cs="Times New Roman"/>
          <w:sz w:val="28"/>
          <w:szCs w:val="28"/>
        </w:rPr>
        <w:t>н кой эм бир эшки, доьрт тыйын эм бес актамак).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Коьплик санды ясав сулыбын оьстируьв: ат - атлар, бузав - бузавлар, суйкын + суйкынлар, керекшин + керекшинлер.</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Уьй </w:t>
      </w:r>
      <w:r w:rsidRPr="002B7941">
        <w:rPr>
          <w:rFonts w:ascii="Times New Roman" w:hAnsi="Times New Roman" w:cs="Times New Roman"/>
          <w:b/>
          <w:sz w:val="32"/>
          <w:szCs w:val="32"/>
        </w:rPr>
        <w:t>эм</w:t>
      </w:r>
      <w:r w:rsidRPr="002B7941">
        <w:rPr>
          <w:rFonts w:ascii="Times New Roman" w:hAnsi="Times New Roman" w:cs="Times New Roman"/>
          <w:b/>
          <w:bCs/>
          <w:sz w:val="32"/>
          <w:szCs w:val="32"/>
        </w:rPr>
        <w:t xml:space="preserve">кыр куслар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 </w:t>
      </w:r>
      <w:r w:rsidRPr="002B7941">
        <w:rPr>
          <w:rFonts w:ascii="Times New Roman" w:hAnsi="Times New Roman" w:cs="Times New Roman"/>
          <w:sz w:val="28"/>
          <w:szCs w:val="28"/>
        </w:rPr>
        <w:t xml:space="preserve">тавык, кораз, коькис, атаман, каз, баьпий, шипий, туьекус, шырбаьпий, карлыгаш, караторгай, карагус, коьгершин, бозторгай, кувалды, </w:t>
      </w:r>
      <w:proofErr w:type="gramStart"/>
      <w:r w:rsidRPr="002B7941">
        <w:rPr>
          <w:rFonts w:ascii="Times New Roman" w:hAnsi="Times New Roman" w:cs="Times New Roman"/>
          <w:sz w:val="28"/>
          <w:szCs w:val="28"/>
        </w:rPr>
        <w:t>карга</w:t>
      </w:r>
      <w:proofErr w:type="gramEnd"/>
      <w:r w:rsidRPr="002B7941">
        <w:rPr>
          <w:rFonts w:ascii="Times New Roman" w:hAnsi="Times New Roman" w:cs="Times New Roman"/>
          <w:sz w:val="28"/>
          <w:szCs w:val="28"/>
        </w:rPr>
        <w:t>, савыскан, шырторгай, лашын, ушады, акашады, шукыйды, шоьплейди.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Соьзлердинь байланысларын оьстируьв </w:t>
      </w:r>
      <w:r w:rsidRPr="002B7941">
        <w:rPr>
          <w:rFonts w:ascii="Times New Roman" w:hAnsi="Times New Roman" w:cs="Times New Roman"/>
          <w:sz w:val="28"/>
          <w:szCs w:val="28"/>
        </w:rPr>
        <w:t xml:space="preserve">эм беркитуьв: ат + гл. (каз юзеди, </w:t>
      </w:r>
      <w:proofErr w:type="gramStart"/>
      <w:r w:rsidRPr="002B7941">
        <w:rPr>
          <w:rFonts w:ascii="Times New Roman" w:hAnsi="Times New Roman" w:cs="Times New Roman"/>
          <w:sz w:val="28"/>
          <w:szCs w:val="28"/>
        </w:rPr>
        <w:t>карга</w:t>
      </w:r>
      <w:proofErr w:type="gramEnd"/>
      <w:r w:rsidRPr="002B7941">
        <w:rPr>
          <w:rFonts w:ascii="Times New Roman" w:hAnsi="Times New Roman" w:cs="Times New Roman"/>
          <w:sz w:val="28"/>
          <w:szCs w:val="28"/>
        </w:rPr>
        <w:t xml:space="preserve"> ушады, кораз кышкырыклады, кувалды алып кашты, тавык шоьпледи).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Коьплик санды беркитуьв: баьпий + баьпийлер, коькис + коькислер, караторгай + караторгайлар; ушты + уштылар, конды + кондылар.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Йыймалар туьзуьв уьлгиси: </w:t>
      </w:r>
      <w:r w:rsidRPr="002B7941">
        <w:rPr>
          <w:rFonts w:ascii="Times New Roman" w:hAnsi="Times New Roman" w:cs="Times New Roman"/>
          <w:sz w:val="28"/>
          <w:szCs w:val="28"/>
        </w:rPr>
        <w:t xml:space="preserve">Сизде кайдай куслар бар? Бизде тавыклар эм казлар бар. Казлар коьлде юзедилер. Мен коьгершинге ем </w:t>
      </w:r>
      <w:proofErr w:type="gramStart"/>
      <w:r w:rsidRPr="002B7941">
        <w:rPr>
          <w:rFonts w:ascii="Times New Roman" w:hAnsi="Times New Roman" w:cs="Times New Roman"/>
          <w:sz w:val="28"/>
          <w:szCs w:val="28"/>
        </w:rPr>
        <w:t>беремен</w:t>
      </w:r>
      <w:proofErr w:type="gramEnd"/>
      <w:r w:rsidRPr="002B7941">
        <w:rPr>
          <w:rFonts w:ascii="Times New Roman" w:hAnsi="Times New Roman" w:cs="Times New Roman"/>
          <w:sz w:val="28"/>
          <w:szCs w:val="28"/>
        </w:rPr>
        <w:t>.</w:t>
      </w:r>
    </w:p>
    <w:p w:rsidR="002B7941" w:rsidRPr="002B7941" w:rsidRDefault="002B7941" w:rsidP="002B7941">
      <w:pPr>
        <w:shd w:val="clear" w:color="auto" w:fill="FFFFFF"/>
        <w:rPr>
          <w:rFonts w:ascii="Times New Roman" w:hAnsi="Times New Roman" w:cs="Times New Roman"/>
          <w:b/>
          <w:bCs/>
          <w:spacing w:val="-17"/>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Йыл шаклары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2"/>
          <w:sz w:val="28"/>
          <w:szCs w:val="28"/>
        </w:rPr>
        <w:t xml:space="preserve">Соьзлер: </w:t>
      </w:r>
      <w:r w:rsidRPr="002B7941">
        <w:rPr>
          <w:rFonts w:ascii="Times New Roman" w:hAnsi="Times New Roman" w:cs="Times New Roman"/>
          <w:spacing w:val="-2"/>
          <w:sz w:val="28"/>
          <w:szCs w:val="28"/>
        </w:rPr>
        <w:t xml:space="preserve">яз, язлык, куьз, яй, кыс, ава, сувык, йылы, кеше, </w:t>
      </w:r>
      <w:r w:rsidRPr="002B7941">
        <w:rPr>
          <w:rFonts w:ascii="Times New Roman" w:hAnsi="Times New Roman" w:cs="Times New Roman"/>
          <w:sz w:val="28"/>
          <w:szCs w:val="28"/>
        </w:rPr>
        <w:t>куьндиз, исси, сувланды. ямгыр, кар, ел, таза, ярасык, ясыл, япыраклар, ап-ак, шокыраклар, йылынды, сувыклатты, куйылады, саргаяды, салкын, куьзги ислер, йыюв.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байланысларды </w:t>
      </w:r>
      <w:r w:rsidRPr="002B7941">
        <w:rPr>
          <w:rFonts w:ascii="Times New Roman" w:hAnsi="Times New Roman" w:cs="Times New Roman"/>
          <w:sz w:val="28"/>
          <w:szCs w:val="28"/>
        </w:rPr>
        <w:t xml:space="preserve">беркитуьв эм тил оьстируьв. </w:t>
      </w:r>
      <w:r w:rsidRPr="002B7941">
        <w:rPr>
          <w:rFonts w:ascii="Times New Roman" w:hAnsi="Times New Roman" w:cs="Times New Roman"/>
          <w:spacing w:val="-8"/>
          <w:sz w:val="28"/>
          <w:szCs w:val="28"/>
        </w:rPr>
        <w:t>Соьзлерди анълап, дурыс айтып, тилде кулланып билуьвге етисуьв.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 биригуьвлерди </w:t>
      </w:r>
      <w:r w:rsidRPr="002B7941">
        <w:rPr>
          <w:rFonts w:ascii="Times New Roman" w:hAnsi="Times New Roman" w:cs="Times New Roman"/>
          <w:sz w:val="28"/>
          <w:szCs w:val="28"/>
        </w:rPr>
        <w:t>эм йыймаларды анълав эм йыйма кеплерин туьзуьв.</w:t>
      </w:r>
    </w:p>
    <w:p w:rsidR="002B7941" w:rsidRPr="002B7941" w:rsidRDefault="002B7941" w:rsidP="002B7941">
      <w:pPr>
        <w:shd w:val="clear" w:color="auto" w:fill="FFFFFF"/>
        <w:spacing w:line="480" w:lineRule="auto"/>
        <w:jc w:val="center"/>
        <w:rPr>
          <w:rFonts w:ascii="Times New Roman" w:hAnsi="Times New Roman" w:cs="Times New Roman"/>
          <w:b/>
          <w:bCs/>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bCs/>
          <w:sz w:val="32"/>
          <w:szCs w:val="32"/>
        </w:rPr>
      </w:pPr>
      <w:r w:rsidRPr="002B7941">
        <w:rPr>
          <w:rFonts w:ascii="Times New Roman" w:hAnsi="Times New Roman" w:cs="Times New Roman"/>
          <w:b/>
          <w:bCs/>
          <w:sz w:val="28"/>
          <w:szCs w:val="28"/>
        </w:rPr>
        <w:lastRenderedPageBreak/>
        <w:t>ОКУВ-ЯЗУВГА УЬЙРЕТУЬВ(93 с.)</w:t>
      </w:r>
    </w:p>
    <w:p w:rsidR="002B7941" w:rsidRPr="002B7941" w:rsidRDefault="002B7941" w:rsidP="002B7941">
      <w:pPr>
        <w:shd w:val="clear" w:color="auto" w:fill="FFFFFF"/>
        <w:spacing w:line="480" w:lineRule="auto"/>
        <w:jc w:val="center"/>
        <w:rPr>
          <w:rFonts w:ascii="Times New Roman" w:hAnsi="Times New Roman" w:cs="Times New Roman"/>
          <w:b/>
          <w:bCs/>
          <w:sz w:val="32"/>
          <w:szCs w:val="32"/>
        </w:rPr>
      </w:pPr>
      <w:r w:rsidRPr="002B7941">
        <w:rPr>
          <w:rFonts w:ascii="Times New Roman" w:hAnsi="Times New Roman" w:cs="Times New Roman"/>
          <w:b/>
          <w:bCs/>
          <w:sz w:val="32"/>
          <w:szCs w:val="32"/>
        </w:rPr>
        <w:t>Окув эм соьз оьстируьв (27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 эм соьз  оьстируьв (27 с.) Авызлама аьзирленгиш заманда уьйренген соьзликти, грамматикалык байланысларды, иыймалар туьзуьв эм айтув су</w:t>
      </w:r>
      <w:r w:rsidRPr="002B7941">
        <w:rPr>
          <w:rFonts w:ascii="Times New Roman" w:hAnsi="Times New Roman" w:cs="Times New Roman"/>
          <w:spacing w:val="-1"/>
          <w:sz w:val="28"/>
          <w:szCs w:val="28"/>
        </w:rPr>
        <w:t xml:space="preserve">лыпларды беркитуьв. Янъы соьзлик пен танысув. Сес, буква, бувын, соьз, соьзлердинъ байланыслары, йыймадынъ туьзилиси эм </w:t>
      </w:r>
      <w:r w:rsidRPr="002B7941">
        <w:rPr>
          <w:rFonts w:ascii="Times New Roman" w:hAnsi="Times New Roman" w:cs="Times New Roman"/>
          <w:sz w:val="28"/>
          <w:szCs w:val="28"/>
        </w:rPr>
        <w:t>кеплери деген анъламлардынъ уьстиннен окув ислер этуьв.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Йыймаларды соьзлерге, соьзлерди бувынларга, бувынларды сеслерге боьлуьв сулыпларды беркитуьв.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 эм язув сулыпларын кеплев эм оьстируьв: а, о, у сеслерди белгилейтаган</w:t>
      </w:r>
      <w:proofErr w:type="gramStart"/>
      <w:r w:rsidRPr="002B7941">
        <w:rPr>
          <w:rFonts w:ascii="Times New Roman" w:hAnsi="Times New Roman" w:cs="Times New Roman"/>
          <w:sz w:val="28"/>
          <w:szCs w:val="28"/>
        </w:rPr>
        <w:t xml:space="preserve">  А</w:t>
      </w:r>
      <w:proofErr w:type="gramEnd"/>
      <w:r w:rsidRPr="002B7941">
        <w:rPr>
          <w:rFonts w:ascii="Times New Roman" w:hAnsi="Times New Roman" w:cs="Times New Roman"/>
          <w:sz w:val="28"/>
          <w:szCs w:val="28"/>
        </w:rPr>
        <w:t>, О, У б аьриплер; аь, оь, уь сеслерди белгилейтаган Аь, Оь, Уь аьриплер; бурын, сагыр эм янъыравык тартык сеслерди белгилейтаганаьриплер.</w:t>
      </w:r>
    </w:p>
    <w:p w:rsidR="002B7941" w:rsidRPr="002B7941" w:rsidRDefault="002B7941" w:rsidP="002B7941">
      <w:pPr>
        <w:shd w:val="clear" w:color="auto" w:fill="FFFFFF"/>
        <w:rPr>
          <w:rFonts w:ascii="Times New Roman" w:hAnsi="Times New Roman" w:cs="Times New Roman"/>
          <w:spacing w:val="-1"/>
          <w:sz w:val="28"/>
          <w:szCs w:val="28"/>
        </w:rPr>
      </w:pPr>
      <w:r w:rsidRPr="002B7941">
        <w:rPr>
          <w:rFonts w:ascii="Times New Roman" w:hAnsi="Times New Roman" w:cs="Times New Roman"/>
          <w:spacing w:val="-1"/>
          <w:sz w:val="28"/>
          <w:szCs w:val="28"/>
        </w:rPr>
        <w:t>Айырым эс</w:t>
      </w:r>
      <w:proofErr w:type="gramStart"/>
      <w:r w:rsidRPr="002B7941">
        <w:rPr>
          <w:rFonts w:ascii="Times New Roman" w:hAnsi="Times New Roman" w:cs="Times New Roman"/>
          <w:spacing w:val="-1"/>
          <w:sz w:val="28"/>
          <w:szCs w:val="28"/>
        </w:rPr>
        <w:t xml:space="preserve"> В</w:t>
      </w:r>
      <w:proofErr w:type="gramEnd"/>
      <w:r w:rsidRPr="002B7941">
        <w:rPr>
          <w:rFonts w:ascii="Times New Roman" w:hAnsi="Times New Roman" w:cs="Times New Roman"/>
          <w:spacing w:val="-1"/>
          <w:sz w:val="28"/>
          <w:szCs w:val="28"/>
        </w:rPr>
        <w:t xml:space="preserve"> эм В (у) ногай тил сесине этилип тергелуьв. </w:t>
      </w:r>
      <w:r w:rsidRPr="002B7941">
        <w:rPr>
          <w:rFonts w:ascii="Times New Roman" w:hAnsi="Times New Roman" w:cs="Times New Roman"/>
          <w:sz w:val="28"/>
          <w:szCs w:val="28"/>
        </w:rPr>
        <w:t xml:space="preserve">Э сестинъ аьриби соьздинъ басында эм соьздинъ ишинде (Э е). </w:t>
      </w:r>
      <w:r w:rsidRPr="002B7941">
        <w:rPr>
          <w:rFonts w:ascii="Times New Roman" w:hAnsi="Times New Roman" w:cs="Times New Roman"/>
          <w:spacing w:val="-1"/>
          <w:sz w:val="28"/>
          <w:szCs w:val="28"/>
        </w:rPr>
        <w:t xml:space="preserve">Й сес эм онынъ аьриби (Й й). Е, Е, </w:t>
      </w:r>
      <w:proofErr w:type="gramStart"/>
      <w:r w:rsidRPr="002B7941">
        <w:rPr>
          <w:rFonts w:ascii="Times New Roman" w:hAnsi="Times New Roman" w:cs="Times New Roman"/>
          <w:spacing w:val="-1"/>
          <w:sz w:val="28"/>
          <w:szCs w:val="28"/>
        </w:rPr>
        <w:t>Ю</w:t>
      </w:r>
      <w:proofErr w:type="gramEnd"/>
      <w:r w:rsidRPr="002B7941">
        <w:rPr>
          <w:rFonts w:ascii="Times New Roman" w:hAnsi="Times New Roman" w:cs="Times New Roman"/>
          <w:spacing w:val="-1"/>
          <w:sz w:val="28"/>
          <w:szCs w:val="28"/>
        </w:rPr>
        <w:t xml:space="preserve">, Я </w:t>
      </w:r>
      <w:r w:rsidRPr="002B7941">
        <w:rPr>
          <w:rFonts w:ascii="Times New Roman" w:hAnsi="Times New Roman" w:cs="Times New Roman"/>
          <w:sz w:val="28"/>
          <w:szCs w:val="28"/>
        </w:rPr>
        <w:t>аьриплер</w:t>
      </w:r>
      <w:r w:rsidRPr="002B7941">
        <w:rPr>
          <w:rFonts w:ascii="Times New Roman" w:hAnsi="Times New Roman" w:cs="Times New Roman"/>
          <w:spacing w:val="-1"/>
          <w:sz w:val="28"/>
          <w:szCs w:val="28"/>
        </w:rPr>
        <w:t xml:space="preserve"> эм олардынъ </w:t>
      </w:r>
      <w:r w:rsidRPr="002B7941">
        <w:rPr>
          <w:rFonts w:ascii="Times New Roman" w:hAnsi="Times New Roman" w:cs="Times New Roman"/>
          <w:sz w:val="28"/>
          <w:szCs w:val="28"/>
        </w:rPr>
        <w:t>сеслери (й+э, й+о, й+у, й+а).</w:t>
      </w:r>
      <w:r w:rsidRPr="002B7941">
        <w:rPr>
          <w:rFonts w:ascii="Times New Roman" w:hAnsi="Times New Roman" w:cs="Times New Roman"/>
          <w:spacing w:val="-1"/>
          <w:sz w:val="28"/>
          <w:szCs w:val="28"/>
        </w:rPr>
        <w:t xml:space="preserve">Ь, Ъ </w:t>
      </w:r>
      <w:r w:rsidRPr="002B7941">
        <w:rPr>
          <w:rFonts w:ascii="Times New Roman" w:hAnsi="Times New Roman" w:cs="Times New Roman"/>
          <w:sz w:val="28"/>
          <w:szCs w:val="28"/>
        </w:rPr>
        <w:t>аьриплер</w:t>
      </w:r>
      <w:r w:rsidRPr="002B7941">
        <w:rPr>
          <w:rFonts w:ascii="Times New Roman" w:hAnsi="Times New Roman" w:cs="Times New Roman"/>
          <w:spacing w:val="-1"/>
          <w:sz w:val="28"/>
          <w:szCs w:val="28"/>
        </w:rPr>
        <w:t xml:space="preserve">динъ маьнеси, кулланув ери. </w:t>
      </w:r>
    </w:p>
    <w:p w:rsidR="002B7941" w:rsidRPr="002B7941" w:rsidRDefault="002B7941" w:rsidP="002B7941">
      <w:pPr>
        <w:shd w:val="clear" w:color="auto" w:fill="FFFFFF"/>
        <w:rPr>
          <w:rFonts w:ascii="Times New Roman" w:hAnsi="Times New Roman" w:cs="Times New Roman"/>
          <w:spacing w:val="-1"/>
          <w:sz w:val="28"/>
          <w:szCs w:val="28"/>
        </w:rPr>
      </w:pPr>
    </w:p>
    <w:p w:rsidR="002B7941" w:rsidRPr="002B7941" w:rsidRDefault="002B7941" w:rsidP="002B7941">
      <w:pPr>
        <w:shd w:val="clear" w:color="auto" w:fill="FFFFFF"/>
        <w:jc w:val="center"/>
        <w:rPr>
          <w:rFonts w:ascii="Times New Roman" w:hAnsi="Times New Roman" w:cs="Times New Roman"/>
          <w:b/>
          <w:sz w:val="32"/>
          <w:szCs w:val="32"/>
        </w:rPr>
      </w:pPr>
      <w:r w:rsidRPr="002B7941">
        <w:rPr>
          <w:rFonts w:ascii="Times New Roman" w:hAnsi="Times New Roman" w:cs="Times New Roman"/>
          <w:b/>
          <w:sz w:val="32"/>
          <w:szCs w:val="32"/>
        </w:rPr>
        <w:t>Язув эм соьз оьстируьв (66 с.)</w:t>
      </w:r>
    </w:p>
    <w:p w:rsidR="002B7941" w:rsidRPr="002B7941" w:rsidRDefault="002B7941" w:rsidP="002B7941">
      <w:pPr>
        <w:shd w:val="clear" w:color="auto" w:fill="FFFFFF"/>
        <w:spacing w:line="240" w:lineRule="auto"/>
        <w:jc w:val="center"/>
        <w:rPr>
          <w:rFonts w:ascii="Times New Roman" w:hAnsi="Times New Roman" w:cs="Times New Roman"/>
          <w:spacing w:val="-1"/>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Язувдынъ гигиеналык талапларын бегитуьв: дурыс олтырув, тетрадьти, калемди дурыс ыслав.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Кишкей язба аьриплерди эм олардынъ биригуьвлерин язув:</w:t>
      </w:r>
    </w:p>
    <w:p w:rsidR="002B7941" w:rsidRPr="002B7941" w:rsidRDefault="002B7941" w:rsidP="002B7941">
      <w:pPr>
        <w:numPr>
          <w:ilvl w:val="0"/>
          <w:numId w:val="3"/>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34"/>
          <w:sz w:val="28"/>
          <w:szCs w:val="28"/>
        </w:rPr>
      </w:pPr>
      <w:r w:rsidRPr="002B7941">
        <w:rPr>
          <w:rFonts w:ascii="Times New Roman" w:hAnsi="Times New Roman" w:cs="Times New Roman"/>
          <w:spacing w:val="-2"/>
          <w:sz w:val="28"/>
          <w:szCs w:val="28"/>
        </w:rPr>
        <w:t xml:space="preserve">и, ш, г, и, т, й, н, </w:t>
      </w:r>
      <w:proofErr w:type="gramStart"/>
      <w:r w:rsidRPr="002B7941">
        <w:rPr>
          <w:rFonts w:ascii="Times New Roman" w:hAnsi="Times New Roman" w:cs="Times New Roman"/>
          <w:spacing w:val="-2"/>
          <w:sz w:val="28"/>
          <w:szCs w:val="28"/>
        </w:rPr>
        <w:t>р</w:t>
      </w:r>
      <w:proofErr w:type="gramEnd"/>
      <w:r w:rsidRPr="002B7941">
        <w:rPr>
          <w:rFonts w:ascii="Times New Roman" w:hAnsi="Times New Roman" w:cs="Times New Roman"/>
          <w:spacing w:val="-2"/>
          <w:sz w:val="28"/>
          <w:szCs w:val="28"/>
        </w:rPr>
        <w:t>, у;</w:t>
      </w:r>
    </w:p>
    <w:p w:rsidR="002B7941" w:rsidRPr="002B7941" w:rsidRDefault="002B7941" w:rsidP="002B7941">
      <w:pPr>
        <w:numPr>
          <w:ilvl w:val="0"/>
          <w:numId w:val="3"/>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4"/>
          <w:sz w:val="28"/>
          <w:szCs w:val="28"/>
        </w:rPr>
      </w:pPr>
      <w:proofErr w:type="gramStart"/>
      <w:r w:rsidRPr="002B7941">
        <w:rPr>
          <w:rFonts w:ascii="Times New Roman" w:hAnsi="Times New Roman" w:cs="Times New Roman"/>
          <w:spacing w:val="-1"/>
          <w:sz w:val="28"/>
          <w:szCs w:val="28"/>
        </w:rPr>
        <w:t>л</w:t>
      </w:r>
      <w:proofErr w:type="gramEnd"/>
      <w:r w:rsidRPr="002B7941">
        <w:rPr>
          <w:rFonts w:ascii="Times New Roman" w:hAnsi="Times New Roman" w:cs="Times New Roman"/>
          <w:spacing w:val="-1"/>
          <w:sz w:val="28"/>
          <w:szCs w:val="28"/>
        </w:rPr>
        <w:t>, м, ц, щ, ь, уь, ы;</w:t>
      </w:r>
    </w:p>
    <w:p w:rsidR="002B7941" w:rsidRPr="002B7941" w:rsidRDefault="002B7941" w:rsidP="002B7941">
      <w:pPr>
        <w:numPr>
          <w:ilvl w:val="0"/>
          <w:numId w:val="3"/>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6"/>
          <w:sz w:val="28"/>
          <w:szCs w:val="28"/>
        </w:rPr>
      </w:pPr>
      <w:r w:rsidRPr="002B7941">
        <w:rPr>
          <w:rFonts w:ascii="Times New Roman" w:hAnsi="Times New Roman" w:cs="Times New Roman"/>
          <w:spacing w:val="-1"/>
          <w:sz w:val="28"/>
          <w:szCs w:val="28"/>
        </w:rPr>
        <w:t>о, а, аь, оь, ю, ф, б, д, я;</w:t>
      </w:r>
    </w:p>
    <w:p w:rsidR="002B7941" w:rsidRPr="002B7941" w:rsidRDefault="002B7941" w:rsidP="002B7941">
      <w:pPr>
        <w:numPr>
          <w:ilvl w:val="0"/>
          <w:numId w:val="3"/>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4"/>
          <w:sz w:val="28"/>
          <w:szCs w:val="28"/>
        </w:rPr>
      </w:pPr>
      <w:r w:rsidRPr="002B7941">
        <w:rPr>
          <w:rFonts w:ascii="Times New Roman" w:hAnsi="Times New Roman" w:cs="Times New Roman"/>
          <w:spacing w:val="-1"/>
          <w:sz w:val="28"/>
          <w:szCs w:val="28"/>
        </w:rPr>
        <w:t xml:space="preserve">с, е, ё, </w:t>
      </w:r>
      <w:proofErr w:type="gramStart"/>
      <w:r w:rsidRPr="002B7941">
        <w:rPr>
          <w:rFonts w:ascii="Times New Roman" w:hAnsi="Times New Roman" w:cs="Times New Roman"/>
          <w:spacing w:val="-1"/>
          <w:sz w:val="28"/>
          <w:szCs w:val="28"/>
        </w:rPr>
        <w:t>ч</w:t>
      </w:r>
      <w:proofErr w:type="gramEnd"/>
      <w:r w:rsidRPr="002B7941">
        <w:rPr>
          <w:rFonts w:ascii="Times New Roman" w:hAnsi="Times New Roman" w:cs="Times New Roman"/>
          <w:spacing w:val="-1"/>
          <w:sz w:val="28"/>
          <w:szCs w:val="28"/>
        </w:rPr>
        <w:t>, ъ, нъ, в;</w:t>
      </w:r>
    </w:p>
    <w:p w:rsidR="002B7941" w:rsidRPr="002B7941" w:rsidRDefault="002B7941" w:rsidP="002B7941">
      <w:pPr>
        <w:numPr>
          <w:ilvl w:val="0"/>
          <w:numId w:val="3"/>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6"/>
          <w:sz w:val="28"/>
          <w:szCs w:val="28"/>
        </w:rPr>
      </w:pPr>
      <w:r w:rsidRPr="002B7941">
        <w:rPr>
          <w:rFonts w:ascii="Times New Roman" w:hAnsi="Times New Roman" w:cs="Times New Roman"/>
          <w:spacing w:val="-1"/>
          <w:sz w:val="28"/>
          <w:szCs w:val="28"/>
        </w:rPr>
        <w:t>з, х, э, 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Уьйкен бас аьриплерди язув:</w:t>
      </w:r>
    </w:p>
    <w:p w:rsidR="002B7941" w:rsidRPr="002B7941" w:rsidRDefault="002B7941" w:rsidP="002B7941">
      <w:pPr>
        <w:numPr>
          <w:ilvl w:val="0"/>
          <w:numId w:val="4"/>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37"/>
          <w:sz w:val="28"/>
          <w:szCs w:val="28"/>
        </w:rPr>
      </w:pPr>
      <w:r w:rsidRPr="002B7941">
        <w:rPr>
          <w:rFonts w:ascii="Times New Roman" w:hAnsi="Times New Roman" w:cs="Times New Roman"/>
          <w:spacing w:val="-1"/>
          <w:sz w:val="28"/>
          <w:szCs w:val="28"/>
        </w:rPr>
        <w:t xml:space="preserve">И, </w:t>
      </w:r>
      <w:proofErr w:type="gramStart"/>
      <w:r w:rsidRPr="002B7941">
        <w:rPr>
          <w:rFonts w:ascii="Times New Roman" w:hAnsi="Times New Roman" w:cs="Times New Roman"/>
          <w:spacing w:val="-1"/>
          <w:sz w:val="28"/>
          <w:szCs w:val="28"/>
        </w:rPr>
        <w:t>Ш</w:t>
      </w:r>
      <w:proofErr w:type="gramEnd"/>
      <w:r w:rsidRPr="002B7941">
        <w:rPr>
          <w:rFonts w:ascii="Times New Roman" w:hAnsi="Times New Roman" w:cs="Times New Roman"/>
          <w:spacing w:val="-1"/>
          <w:sz w:val="28"/>
          <w:szCs w:val="28"/>
        </w:rPr>
        <w:t>, Ц, Щ, Ч, Л, И, М, А, Аь;</w:t>
      </w:r>
    </w:p>
    <w:p w:rsidR="002B7941" w:rsidRPr="002B7941" w:rsidRDefault="002B7941" w:rsidP="002B7941">
      <w:pPr>
        <w:numPr>
          <w:ilvl w:val="0"/>
          <w:numId w:val="4"/>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2"/>
          <w:sz w:val="28"/>
          <w:szCs w:val="28"/>
        </w:rPr>
      </w:pPr>
      <w:r w:rsidRPr="002B7941">
        <w:rPr>
          <w:rFonts w:ascii="Times New Roman" w:hAnsi="Times New Roman" w:cs="Times New Roman"/>
          <w:spacing w:val="-1"/>
          <w:sz w:val="28"/>
          <w:szCs w:val="28"/>
        </w:rPr>
        <w:t xml:space="preserve">О, Оь, С, 3, </w:t>
      </w:r>
      <w:r w:rsidRPr="002B7941">
        <w:rPr>
          <w:rFonts w:ascii="Times New Roman" w:hAnsi="Times New Roman" w:cs="Times New Roman"/>
          <w:spacing w:val="-1"/>
          <w:sz w:val="28"/>
          <w:szCs w:val="28"/>
          <w:lang w:val="en-US"/>
        </w:rPr>
        <w:t xml:space="preserve">X, </w:t>
      </w:r>
      <w:r w:rsidRPr="002B7941">
        <w:rPr>
          <w:rFonts w:ascii="Times New Roman" w:hAnsi="Times New Roman" w:cs="Times New Roman"/>
          <w:spacing w:val="-1"/>
          <w:sz w:val="28"/>
          <w:szCs w:val="28"/>
        </w:rPr>
        <w:t>Е, Э, Я;</w:t>
      </w:r>
    </w:p>
    <w:p w:rsidR="002B7941" w:rsidRPr="002B7941" w:rsidRDefault="002B7941" w:rsidP="002B7941">
      <w:pPr>
        <w:numPr>
          <w:ilvl w:val="0"/>
          <w:numId w:val="4"/>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9"/>
          <w:sz w:val="28"/>
          <w:szCs w:val="28"/>
        </w:rPr>
      </w:pPr>
      <w:r w:rsidRPr="002B7941">
        <w:rPr>
          <w:rFonts w:ascii="Times New Roman" w:hAnsi="Times New Roman" w:cs="Times New Roman"/>
          <w:spacing w:val="-1"/>
          <w:sz w:val="28"/>
          <w:szCs w:val="28"/>
        </w:rPr>
        <w:t xml:space="preserve">Ж, У, Уь, Н, К, </w:t>
      </w:r>
      <w:proofErr w:type="gramStart"/>
      <w:r w:rsidRPr="002B7941">
        <w:rPr>
          <w:rFonts w:ascii="Times New Roman" w:hAnsi="Times New Roman" w:cs="Times New Roman"/>
          <w:spacing w:val="-1"/>
          <w:sz w:val="28"/>
          <w:szCs w:val="28"/>
        </w:rPr>
        <w:t>Ю</w:t>
      </w:r>
      <w:proofErr w:type="gramEnd"/>
      <w:r w:rsidRPr="002B7941">
        <w:rPr>
          <w:rFonts w:ascii="Times New Roman" w:hAnsi="Times New Roman" w:cs="Times New Roman"/>
          <w:spacing w:val="-1"/>
          <w:sz w:val="28"/>
          <w:szCs w:val="28"/>
        </w:rPr>
        <w:t>, Р, В, Ф;</w:t>
      </w:r>
    </w:p>
    <w:p w:rsidR="002B7941" w:rsidRPr="002B7941" w:rsidRDefault="002B7941" w:rsidP="002B7941">
      <w:pPr>
        <w:numPr>
          <w:ilvl w:val="0"/>
          <w:numId w:val="4"/>
        </w:numPr>
        <w:shd w:val="clear" w:color="auto" w:fill="FFFFFF"/>
        <w:tabs>
          <w:tab w:val="left" w:pos="1411"/>
        </w:tabs>
        <w:autoSpaceDE w:val="0"/>
        <w:autoSpaceDN w:val="0"/>
        <w:adjustRightInd w:val="0"/>
        <w:spacing w:after="0" w:line="360" w:lineRule="auto"/>
        <w:ind w:firstLine="709"/>
        <w:jc w:val="both"/>
        <w:rPr>
          <w:rFonts w:ascii="Times New Roman" w:hAnsi="Times New Roman" w:cs="Times New Roman"/>
          <w:spacing w:val="-14"/>
          <w:sz w:val="28"/>
          <w:szCs w:val="28"/>
        </w:rPr>
      </w:pPr>
      <w:r w:rsidRPr="002B7941">
        <w:rPr>
          <w:rFonts w:ascii="Times New Roman" w:hAnsi="Times New Roman" w:cs="Times New Roman"/>
          <w:spacing w:val="-3"/>
          <w:sz w:val="28"/>
          <w:szCs w:val="28"/>
        </w:rPr>
        <w:t xml:space="preserve">Г, </w:t>
      </w:r>
      <w:proofErr w:type="gramStart"/>
      <w:r w:rsidRPr="002B7941">
        <w:rPr>
          <w:rFonts w:ascii="Times New Roman" w:hAnsi="Times New Roman" w:cs="Times New Roman"/>
          <w:spacing w:val="-3"/>
          <w:sz w:val="28"/>
          <w:szCs w:val="28"/>
        </w:rPr>
        <w:t>П</w:t>
      </w:r>
      <w:proofErr w:type="gramEnd"/>
      <w:r w:rsidRPr="002B7941">
        <w:rPr>
          <w:rFonts w:ascii="Times New Roman" w:hAnsi="Times New Roman" w:cs="Times New Roman"/>
          <w:spacing w:val="-3"/>
          <w:sz w:val="28"/>
          <w:szCs w:val="28"/>
        </w:rPr>
        <w:t>, Т, Б, Д.</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Язувдынъ тезлигин оьстируьв. Уьйкен эм кишкей аьрип</w:t>
      </w:r>
      <w:r w:rsidRPr="002B7941">
        <w:rPr>
          <w:rFonts w:ascii="Times New Roman" w:hAnsi="Times New Roman" w:cs="Times New Roman"/>
          <w:sz w:val="28"/>
          <w:szCs w:val="28"/>
        </w:rPr>
        <w:softHyphen/>
        <w:t>лерди алфавит йорыгында язув.</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lastRenderedPageBreak/>
        <w:t>Соьзлерди эм кыска йыймаларды язув.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Соьзлерди эм йыймаларды дурыс язув, сулыпларды беркитуьв коьнигуьвлер: </w:t>
      </w:r>
      <w:r w:rsidRPr="002B7941">
        <w:rPr>
          <w:rFonts w:ascii="Times New Roman" w:hAnsi="Times New Roman" w:cs="Times New Roman"/>
          <w:sz w:val="28"/>
          <w:szCs w:val="28"/>
        </w:rPr>
        <w:t>яттан язув; йыймадынъ соньында тийисли токтав белги салув, йыймадынъ басында уьйкен аьрип</w:t>
      </w:r>
      <w:r w:rsidRPr="002B7941">
        <w:rPr>
          <w:rFonts w:ascii="Times New Roman" w:hAnsi="Times New Roman" w:cs="Times New Roman"/>
          <w:spacing w:val="-1"/>
          <w:sz w:val="28"/>
          <w:szCs w:val="28"/>
        </w:rPr>
        <w:t>салув, соьзди бувынга боьлуьв эм соьзди коьшируьв эм язув; бу</w:t>
      </w:r>
      <w:r w:rsidRPr="002B7941">
        <w:rPr>
          <w:rFonts w:ascii="Times New Roman" w:hAnsi="Times New Roman" w:cs="Times New Roman"/>
          <w:sz w:val="28"/>
          <w:szCs w:val="28"/>
        </w:rPr>
        <w:t>вынлардынъ кеплерин белгилев: ашык бувын, ябык бувын, аьрип пен сестинъ келисип келмеви эм онынъ себебин белгилев; эки-уьш соьзли йыймалардан туьзилген диктант язув; тактага язылган йыймады коьширип язув эм сб.</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tabs>
          <w:tab w:val="left" w:pos="709"/>
        </w:tabs>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Соьйлев сулыплардынъ талаплары</w:t>
      </w:r>
    </w:p>
    <w:p w:rsidR="002B7941" w:rsidRPr="002B7941" w:rsidRDefault="002B7941" w:rsidP="002B7941">
      <w:pPr>
        <w:shd w:val="clear" w:color="auto" w:fill="FFFFFF"/>
        <w:tabs>
          <w:tab w:val="left" w:pos="1174"/>
        </w:tabs>
        <w:rPr>
          <w:rFonts w:ascii="Times New Roman" w:hAnsi="Times New Roman" w:cs="Times New Roman"/>
          <w:sz w:val="28"/>
          <w:szCs w:val="28"/>
        </w:rPr>
      </w:pPr>
      <w:r w:rsidRPr="002B7941">
        <w:rPr>
          <w:rFonts w:ascii="Times New Roman" w:hAnsi="Times New Roman" w:cs="Times New Roman"/>
          <w:b/>
          <w:bCs/>
          <w:spacing w:val="-19"/>
          <w:sz w:val="28"/>
          <w:szCs w:val="28"/>
        </w:rPr>
        <w:t>1.</w:t>
      </w:r>
      <w:r w:rsidRPr="002B7941">
        <w:rPr>
          <w:rFonts w:ascii="Times New Roman" w:hAnsi="Times New Roman" w:cs="Times New Roman"/>
          <w:b/>
          <w:bCs/>
          <w:sz w:val="28"/>
          <w:szCs w:val="28"/>
        </w:rPr>
        <w:tab/>
        <w:t>Тынълап эм эситип уьйретуьв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Окытувшыдынъ айтканын тынълап, эситип эм анълап билуьв. Лексико-грамматикалык материал бойынша туьзилген хабардынъ (тексттинъ) маьнесин анълав.</w:t>
      </w:r>
    </w:p>
    <w:p w:rsidR="002B7941" w:rsidRPr="002B7941" w:rsidRDefault="002B7941" w:rsidP="002B7941">
      <w:pPr>
        <w:shd w:val="clear" w:color="auto" w:fill="FFFFFF"/>
        <w:tabs>
          <w:tab w:val="left" w:pos="1174"/>
        </w:tabs>
        <w:rPr>
          <w:rFonts w:ascii="Times New Roman" w:hAnsi="Times New Roman" w:cs="Times New Roman"/>
          <w:sz w:val="28"/>
          <w:szCs w:val="28"/>
        </w:rPr>
      </w:pPr>
      <w:r w:rsidRPr="002B7941">
        <w:rPr>
          <w:rFonts w:ascii="Times New Roman" w:hAnsi="Times New Roman" w:cs="Times New Roman"/>
          <w:b/>
          <w:bCs/>
          <w:spacing w:val="-12"/>
          <w:sz w:val="28"/>
          <w:szCs w:val="28"/>
        </w:rPr>
        <w:t>2.</w:t>
      </w:r>
      <w:r w:rsidRPr="002B7941">
        <w:rPr>
          <w:rFonts w:ascii="Times New Roman" w:hAnsi="Times New Roman" w:cs="Times New Roman"/>
          <w:b/>
          <w:bCs/>
          <w:sz w:val="28"/>
          <w:szCs w:val="28"/>
        </w:rPr>
        <w:tab/>
      </w:r>
      <w:r w:rsidRPr="002B7941">
        <w:rPr>
          <w:rFonts w:ascii="Times New Roman" w:hAnsi="Times New Roman" w:cs="Times New Roman"/>
          <w:b/>
          <w:bCs/>
          <w:spacing w:val="-2"/>
          <w:sz w:val="28"/>
          <w:szCs w:val="28"/>
        </w:rPr>
        <w:t>Соьйлев (айтув)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Уьйренген соьзлерди кулланып, тема бойынша ногайша </w:t>
      </w:r>
      <w:r w:rsidRPr="002B7941">
        <w:rPr>
          <w:rFonts w:ascii="Times New Roman" w:hAnsi="Times New Roman" w:cs="Times New Roman"/>
          <w:spacing w:val="-1"/>
          <w:sz w:val="28"/>
          <w:szCs w:val="28"/>
        </w:rPr>
        <w:t xml:space="preserve">соьйлев. Соравга толы явап беруьв, окылган тексттинъ маьнесин </w:t>
      </w:r>
      <w:r w:rsidRPr="002B7941">
        <w:rPr>
          <w:rFonts w:ascii="Times New Roman" w:hAnsi="Times New Roman" w:cs="Times New Roman"/>
          <w:sz w:val="28"/>
          <w:szCs w:val="28"/>
        </w:rPr>
        <w:t xml:space="preserve">кыскаша айтув. Сорав салып билуьв. Окытувшыдынъ ярдамы </w:t>
      </w:r>
      <w:r w:rsidRPr="002B7941">
        <w:rPr>
          <w:rFonts w:ascii="Times New Roman" w:hAnsi="Times New Roman" w:cs="Times New Roman"/>
          <w:spacing w:val="-1"/>
          <w:sz w:val="28"/>
          <w:szCs w:val="28"/>
        </w:rPr>
        <w:t xml:space="preserve">ман 3-4 соравга явап беруьв. 3-4 йыймалы текстти туьзуьв эм ога </w:t>
      </w:r>
      <w:r w:rsidRPr="002B7941">
        <w:rPr>
          <w:rFonts w:ascii="Times New Roman" w:hAnsi="Times New Roman" w:cs="Times New Roman"/>
          <w:sz w:val="28"/>
          <w:szCs w:val="28"/>
        </w:rPr>
        <w:t>ат атап, хабарды айтув.</w:t>
      </w:r>
    </w:p>
    <w:p w:rsidR="002B7941" w:rsidRPr="002B7941" w:rsidRDefault="002B7941" w:rsidP="002B7941">
      <w:pPr>
        <w:shd w:val="clear" w:color="auto" w:fill="FFFFFF"/>
        <w:tabs>
          <w:tab w:val="left" w:pos="1174"/>
        </w:tabs>
        <w:rPr>
          <w:rFonts w:ascii="Times New Roman" w:hAnsi="Times New Roman" w:cs="Times New Roman"/>
          <w:sz w:val="28"/>
          <w:szCs w:val="28"/>
        </w:rPr>
      </w:pPr>
      <w:r w:rsidRPr="002B7941">
        <w:rPr>
          <w:rFonts w:ascii="Times New Roman" w:hAnsi="Times New Roman" w:cs="Times New Roman"/>
          <w:b/>
          <w:bCs/>
          <w:spacing w:val="-14"/>
          <w:sz w:val="28"/>
          <w:szCs w:val="28"/>
        </w:rPr>
        <w:t>3.</w:t>
      </w:r>
      <w:r w:rsidRPr="002B7941">
        <w:rPr>
          <w:rFonts w:ascii="Times New Roman" w:hAnsi="Times New Roman" w:cs="Times New Roman"/>
          <w:b/>
          <w:bCs/>
          <w:sz w:val="28"/>
          <w:szCs w:val="28"/>
        </w:rPr>
        <w:tab/>
      </w:r>
      <w:r w:rsidRPr="002B7941">
        <w:rPr>
          <w:rFonts w:ascii="Times New Roman" w:hAnsi="Times New Roman" w:cs="Times New Roman"/>
          <w:b/>
          <w:bCs/>
          <w:spacing w:val="-6"/>
          <w:sz w:val="28"/>
          <w:szCs w:val="28"/>
        </w:rPr>
        <w:t>Окув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8"/>
          <w:sz w:val="28"/>
          <w:szCs w:val="28"/>
        </w:rPr>
        <w:t xml:space="preserve">Букварьдинъ текстлериндеги борышларды толтырув. Туьрли </w:t>
      </w:r>
      <w:r w:rsidRPr="002B7941">
        <w:rPr>
          <w:rFonts w:ascii="Times New Roman" w:hAnsi="Times New Roman" w:cs="Times New Roman"/>
          <w:spacing w:val="-9"/>
          <w:sz w:val="28"/>
          <w:szCs w:val="28"/>
        </w:rPr>
        <w:t>интонациялы йыймаларды (</w:t>
      </w:r>
      <w:proofErr w:type="gramStart"/>
      <w:r w:rsidRPr="002B7941">
        <w:rPr>
          <w:rFonts w:ascii="Times New Roman" w:hAnsi="Times New Roman" w:cs="Times New Roman"/>
          <w:spacing w:val="-9"/>
          <w:sz w:val="28"/>
          <w:szCs w:val="28"/>
        </w:rPr>
        <w:t>хабар</w:t>
      </w:r>
      <w:proofErr w:type="gramEnd"/>
      <w:r w:rsidRPr="002B7941">
        <w:rPr>
          <w:rFonts w:ascii="Times New Roman" w:hAnsi="Times New Roman" w:cs="Times New Roman"/>
          <w:spacing w:val="-9"/>
          <w:sz w:val="28"/>
          <w:szCs w:val="28"/>
        </w:rPr>
        <w:t xml:space="preserve">, сорав, тавыслав) дурыс тавыслап </w:t>
      </w:r>
      <w:r w:rsidRPr="002B7941">
        <w:rPr>
          <w:rFonts w:ascii="Times New Roman" w:hAnsi="Times New Roman" w:cs="Times New Roman"/>
          <w:spacing w:val="-10"/>
          <w:sz w:val="28"/>
          <w:szCs w:val="28"/>
        </w:rPr>
        <w:t xml:space="preserve">окув. Сеслердинъ эм </w:t>
      </w:r>
      <w:r w:rsidRPr="002B7941">
        <w:rPr>
          <w:rFonts w:ascii="Times New Roman" w:hAnsi="Times New Roman" w:cs="Times New Roman"/>
          <w:sz w:val="28"/>
          <w:szCs w:val="28"/>
        </w:rPr>
        <w:t>аьрипле</w:t>
      </w:r>
      <w:proofErr w:type="gramStart"/>
      <w:r w:rsidRPr="002B7941">
        <w:rPr>
          <w:rFonts w:ascii="Times New Roman" w:hAnsi="Times New Roman" w:cs="Times New Roman"/>
          <w:sz w:val="28"/>
          <w:szCs w:val="28"/>
        </w:rPr>
        <w:t>р</w:t>
      </w:r>
      <w:r w:rsidRPr="002B7941">
        <w:rPr>
          <w:rFonts w:ascii="Times New Roman" w:hAnsi="Times New Roman" w:cs="Times New Roman"/>
          <w:spacing w:val="-10"/>
          <w:sz w:val="28"/>
          <w:szCs w:val="28"/>
        </w:rPr>
        <w:t>-</w:t>
      </w:r>
      <w:proofErr w:type="gramEnd"/>
      <w:r w:rsidRPr="002B7941">
        <w:rPr>
          <w:rFonts w:ascii="Times New Roman" w:hAnsi="Times New Roman" w:cs="Times New Roman"/>
          <w:spacing w:val="-10"/>
          <w:sz w:val="28"/>
          <w:szCs w:val="28"/>
        </w:rPr>
        <w:t xml:space="preserve"> динъ баскалыгын айырув.</w:t>
      </w:r>
    </w:p>
    <w:p w:rsidR="002B7941" w:rsidRPr="002B7941" w:rsidRDefault="002B7941" w:rsidP="002B7941">
      <w:pPr>
        <w:shd w:val="clear" w:color="auto" w:fill="FFFFFF"/>
        <w:tabs>
          <w:tab w:val="left" w:pos="1217"/>
        </w:tabs>
        <w:rPr>
          <w:rFonts w:ascii="Times New Roman" w:hAnsi="Times New Roman" w:cs="Times New Roman"/>
          <w:sz w:val="28"/>
          <w:szCs w:val="28"/>
        </w:rPr>
      </w:pPr>
      <w:r w:rsidRPr="002B7941">
        <w:rPr>
          <w:rFonts w:ascii="Times New Roman" w:hAnsi="Times New Roman" w:cs="Times New Roman"/>
          <w:b/>
          <w:bCs/>
          <w:spacing w:val="-19"/>
          <w:sz w:val="28"/>
          <w:szCs w:val="28"/>
        </w:rPr>
        <w:t>4.</w:t>
      </w:r>
      <w:r w:rsidRPr="002B7941">
        <w:rPr>
          <w:rFonts w:ascii="Times New Roman" w:hAnsi="Times New Roman" w:cs="Times New Roman"/>
          <w:b/>
          <w:bCs/>
          <w:sz w:val="28"/>
          <w:szCs w:val="28"/>
        </w:rPr>
        <w:tab/>
      </w:r>
      <w:r w:rsidRPr="002B7941">
        <w:rPr>
          <w:rFonts w:ascii="Times New Roman" w:hAnsi="Times New Roman" w:cs="Times New Roman"/>
          <w:b/>
          <w:bCs/>
          <w:spacing w:val="-4"/>
          <w:sz w:val="28"/>
          <w:szCs w:val="28"/>
        </w:rPr>
        <w:t>Язув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Текстти йыймаларга эм соьзлерге боьлуьв. Текстти дурыс коьширип язув. Коьширип язган тексттинъ дурыслыгын уьлгиге коьре тергев, янъылысын туьзетуьв. 2-3 соьзли йыймада керек орфограммады табув эм белгилев. 4-5 йыймадан туьзилген диктантты, туьрли тергев ислерди дурыс язув.</w:t>
      </w:r>
    </w:p>
    <w:p w:rsidR="002B7941" w:rsidRPr="002B7941" w:rsidRDefault="002B7941" w:rsidP="002B7941">
      <w:pPr>
        <w:shd w:val="clear" w:color="auto" w:fill="FFFFFF"/>
        <w:tabs>
          <w:tab w:val="left" w:pos="1217"/>
        </w:tabs>
        <w:rPr>
          <w:rFonts w:ascii="Times New Roman" w:hAnsi="Times New Roman" w:cs="Times New Roman"/>
          <w:sz w:val="28"/>
          <w:szCs w:val="28"/>
        </w:rPr>
      </w:pPr>
      <w:r w:rsidRPr="002B7941">
        <w:rPr>
          <w:rFonts w:ascii="Times New Roman" w:hAnsi="Times New Roman" w:cs="Times New Roman"/>
          <w:b/>
          <w:bCs/>
          <w:spacing w:val="-18"/>
          <w:sz w:val="28"/>
          <w:szCs w:val="28"/>
        </w:rPr>
        <w:t>5.</w:t>
      </w:r>
      <w:r w:rsidRPr="002B7941">
        <w:rPr>
          <w:rFonts w:ascii="Times New Roman" w:hAnsi="Times New Roman" w:cs="Times New Roman"/>
          <w:b/>
          <w:bCs/>
          <w:sz w:val="28"/>
          <w:szCs w:val="28"/>
        </w:rPr>
        <w:tab/>
      </w:r>
      <w:r w:rsidRPr="002B7941">
        <w:rPr>
          <w:rFonts w:ascii="Times New Roman" w:hAnsi="Times New Roman" w:cs="Times New Roman"/>
          <w:b/>
          <w:bCs/>
          <w:spacing w:val="-16"/>
          <w:sz w:val="28"/>
          <w:szCs w:val="28"/>
        </w:rPr>
        <w:t>Яттан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Туьрли текстлерди яттан уьйренуьв эм дурыс айтув.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Аьриплерди уьйренгеннен сонъ калган заман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Бу шакта букварьдинъ ызында берилген хабарлар, ятлавлар </w:t>
      </w:r>
      <w:r w:rsidRPr="002B7941">
        <w:rPr>
          <w:rFonts w:ascii="Times New Roman" w:hAnsi="Times New Roman" w:cs="Times New Roman"/>
          <w:sz w:val="28"/>
          <w:szCs w:val="28"/>
        </w:rPr>
        <w:t>окылады, яттан айтып уьйрениледи, экскурсиялар озгарылады.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Язув эм айтув сулыпларын оьстируьв уьстиннен ислер озгарыладылар.</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lastRenderedPageBreak/>
        <w:t>Байланыслы соьйлем эм текст</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Диалог тили.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Авызлама курс заманда соьзге коьре дурыс сорав салып билуьв: ким? не? кимге? ким уьшин? ким акында? ким мен? не зат акында? неде? кайда? не этеди? не этесинъ? кайсы якка?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Окытувшыдынъ эм йолдасынынъ соравларына толы явап беруьв билимин коьрсетуьв.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Окытувшыдынъ ярдамы ман белгили темага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суьвретке тийисли диалог туьзуьв.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Грамотага уьйренуьв заманда букварьдинъ текстлерининъ соравларына толы явап беруьв.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2"/>
          <w:sz w:val="32"/>
          <w:szCs w:val="32"/>
        </w:rPr>
        <w:t>Монолог тили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Авызлама заманнынъ ишинде окытувшыдынъ ярдамласувы ман бир зат уьстиннен кыска (3-4 йыймалы) текст туьзуьв.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Грамотага уьйренетаган заманда тексттинъ маьнесин ай</w:t>
      </w:r>
      <w:r w:rsidRPr="002B7941">
        <w:rPr>
          <w:rFonts w:ascii="Times New Roman" w:hAnsi="Times New Roman" w:cs="Times New Roman"/>
          <w:sz w:val="28"/>
          <w:szCs w:val="28"/>
        </w:rPr>
        <w:softHyphen/>
        <w:t>тув, текстке ат атав, оьзи коьрген, билген заты акында хабарлав.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Йылдынъ сонъына окувшылардынъ язувдан алган сулыплары:</w:t>
      </w:r>
    </w:p>
    <w:p w:rsidR="002B7941" w:rsidRPr="002B7941" w:rsidRDefault="002B7941" w:rsidP="002B7941">
      <w:pPr>
        <w:shd w:val="clear" w:color="auto" w:fill="FFFFFF"/>
        <w:rPr>
          <w:rFonts w:ascii="Times New Roman" w:hAnsi="Times New Roman" w:cs="Times New Roman"/>
          <w:b/>
          <w:bCs/>
          <w:sz w:val="32"/>
          <w:szCs w:val="32"/>
        </w:rPr>
      </w:pPr>
      <w:r w:rsidRPr="002B7941">
        <w:rPr>
          <w:rFonts w:ascii="Times New Roman" w:hAnsi="Times New Roman" w:cs="Times New Roman"/>
          <w:sz w:val="28"/>
          <w:szCs w:val="28"/>
        </w:rPr>
        <w:t xml:space="preserve">Аьриплерди, соьзлерди, йыймаларды язып билуьв. Йыйма </w:t>
      </w:r>
      <w:r w:rsidRPr="002B7941">
        <w:rPr>
          <w:rFonts w:ascii="Times New Roman" w:hAnsi="Times New Roman" w:cs="Times New Roman"/>
          <w:spacing w:val="-1"/>
          <w:sz w:val="28"/>
          <w:szCs w:val="28"/>
        </w:rPr>
        <w:t xml:space="preserve">басында уьйкен аьрип  язып, ызында точка салып билуьв. Соьзде </w:t>
      </w:r>
      <w:r w:rsidRPr="002B7941">
        <w:rPr>
          <w:rFonts w:ascii="Times New Roman" w:hAnsi="Times New Roman" w:cs="Times New Roman"/>
          <w:sz w:val="28"/>
          <w:szCs w:val="28"/>
        </w:rPr>
        <w:t>бувын санын айырып билуьв.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Окувшылардынь билимлери эм сулыплары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Окытувдынъ 1-нши йылдынъ сонъында окувшылар тилдинъ баьри сеслерин эм аьриплерин, олардынъ бас айырмасын (сеслерди айтамыз, аьриплерди язамыз) билмеге тийисли.</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pacing w:val="-4"/>
          <w:sz w:val="28"/>
          <w:szCs w:val="28"/>
        </w:rPr>
        <w:t>Окувшылар этип билмеге тийисли: соьзлерде созык эм тар</w:t>
      </w:r>
      <w:r w:rsidRPr="002B7941">
        <w:rPr>
          <w:rFonts w:ascii="Times New Roman" w:hAnsi="Times New Roman" w:cs="Times New Roman"/>
          <w:spacing w:val="-9"/>
          <w:sz w:val="28"/>
          <w:szCs w:val="28"/>
        </w:rPr>
        <w:t>тык сеслерди эм</w:t>
      </w:r>
      <w:r w:rsidRPr="002B7941">
        <w:rPr>
          <w:rFonts w:ascii="Times New Roman" w:hAnsi="Times New Roman" w:cs="Times New Roman"/>
          <w:sz w:val="28"/>
          <w:szCs w:val="28"/>
        </w:rPr>
        <w:t>аьриплерди</w:t>
      </w:r>
      <w:r w:rsidRPr="002B7941">
        <w:rPr>
          <w:rFonts w:ascii="Times New Roman" w:hAnsi="Times New Roman" w:cs="Times New Roman"/>
          <w:spacing w:val="-9"/>
          <w:sz w:val="28"/>
          <w:szCs w:val="28"/>
        </w:rPr>
        <w:t xml:space="preserve">, соьзде юмсак эм каты сеслерди дурыс </w:t>
      </w:r>
      <w:r w:rsidRPr="002B7941">
        <w:rPr>
          <w:rFonts w:ascii="Times New Roman" w:hAnsi="Times New Roman" w:cs="Times New Roman"/>
          <w:spacing w:val="-4"/>
          <w:sz w:val="28"/>
          <w:szCs w:val="28"/>
        </w:rPr>
        <w:t xml:space="preserve">айтып билуьв, эки белгиден куралган </w:t>
      </w:r>
      <w:r w:rsidRPr="002B7941">
        <w:rPr>
          <w:rFonts w:ascii="Times New Roman" w:hAnsi="Times New Roman" w:cs="Times New Roman"/>
          <w:sz w:val="28"/>
          <w:szCs w:val="28"/>
        </w:rPr>
        <w:t>аьриплерди (</w:t>
      </w:r>
      <w:r w:rsidRPr="002B7941">
        <w:rPr>
          <w:rFonts w:ascii="Times New Roman" w:hAnsi="Times New Roman" w:cs="Times New Roman"/>
          <w:spacing w:val="-4"/>
          <w:sz w:val="28"/>
          <w:szCs w:val="28"/>
        </w:rPr>
        <w:t xml:space="preserve">аь, оь, уь, нъ) </w:t>
      </w:r>
      <w:r w:rsidRPr="002B7941">
        <w:rPr>
          <w:rFonts w:ascii="Times New Roman" w:hAnsi="Times New Roman" w:cs="Times New Roman"/>
          <w:spacing w:val="-8"/>
          <w:sz w:val="28"/>
          <w:szCs w:val="28"/>
        </w:rPr>
        <w:t xml:space="preserve">дурыс окып эм язып билуьв, соьзлерди бувынларга боьлуьв; йыйма </w:t>
      </w:r>
      <w:r w:rsidRPr="002B7941">
        <w:rPr>
          <w:rFonts w:ascii="Times New Roman" w:hAnsi="Times New Roman" w:cs="Times New Roman"/>
          <w:spacing w:val="-7"/>
          <w:sz w:val="28"/>
          <w:szCs w:val="28"/>
        </w:rPr>
        <w:t xml:space="preserve">ишиннен соьзлерди айырув; кишкей эм уьйкен </w:t>
      </w:r>
      <w:r w:rsidRPr="002B7941">
        <w:rPr>
          <w:rFonts w:ascii="Times New Roman" w:hAnsi="Times New Roman" w:cs="Times New Roman"/>
          <w:sz w:val="28"/>
          <w:szCs w:val="28"/>
        </w:rPr>
        <w:t>аьриплерди</w:t>
      </w:r>
      <w:r w:rsidRPr="002B7941">
        <w:rPr>
          <w:rFonts w:ascii="Times New Roman" w:hAnsi="Times New Roman" w:cs="Times New Roman"/>
          <w:spacing w:val="-7"/>
          <w:sz w:val="28"/>
          <w:szCs w:val="28"/>
        </w:rPr>
        <w:t>дурыс язув; печатный эм колязба шрифт пен язылган соьзлерди эм йый</w:t>
      </w:r>
      <w:r w:rsidRPr="002B7941">
        <w:rPr>
          <w:rFonts w:ascii="Times New Roman" w:hAnsi="Times New Roman" w:cs="Times New Roman"/>
          <w:spacing w:val="-7"/>
          <w:sz w:val="28"/>
          <w:szCs w:val="28"/>
        </w:rPr>
        <w:softHyphen/>
      </w:r>
      <w:r w:rsidRPr="002B7941">
        <w:rPr>
          <w:rFonts w:ascii="Times New Roman" w:hAnsi="Times New Roman" w:cs="Times New Roman"/>
          <w:spacing w:val="-2"/>
          <w:sz w:val="28"/>
          <w:szCs w:val="28"/>
        </w:rPr>
        <w:t>маларды коьширип язув;</w:t>
      </w:r>
      <w:proofErr w:type="gramEnd"/>
      <w:r w:rsidRPr="002B7941">
        <w:rPr>
          <w:rFonts w:ascii="Times New Roman" w:hAnsi="Times New Roman" w:cs="Times New Roman"/>
          <w:spacing w:val="-2"/>
          <w:sz w:val="28"/>
          <w:szCs w:val="28"/>
        </w:rPr>
        <w:t xml:space="preserve"> айтылувы ман язылувы келисетаган </w:t>
      </w:r>
      <w:r w:rsidRPr="002B7941">
        <w:rPr>
          <w:rFonts w:ascii="Times New Roman" w:hAnsi="Times New Roman" w:cs="Times New Roman"/>
          <w:spacing w:val="-4"/>
          <w:sz w:val="28"/>
          <w:szCs w:val="28"/>
        </w:rPr>
        <w:t xml:space="preserve">соьзлерди, 3-5 соьзли йыймаларды диктант кебинде янъылыссыз </w:t>
      </w:r>
      <w:r w:rsidRPr="002B7941">
        <w:rPr>
          <w:rFonts w:ascii="Times New Roman" w:hAnsi="Times New Roman" w:cs="Times New Roman"/>
          <w:spacing w:val="-8"/>
          <w:sz w:val="28"/>
          <w:szCs w:val="28"/>
        </w:rPr>
        <w:t>язув; йыймадынъ басында уъйкен аьрип, сонъында точкады кул</w:t>
      </w:r>
      <w:r w:rsidRPr="002B7941">
        <w:rPr>
          <w:rFonts w:ascii="Times New Roman" w:hAnsi="Times New Roman" w:cs="Times New Roman"/>
          <w:sz w:val="28"/>
          <w:szCs w:val="28"/>
        </w:rPr>
        <w:t>ланув; белгили бир темага йыймалар туъзуъв.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2 КЛАСС</w:t>
      </w:r>
    </w:p>
    <w:p w:rsidR="002B7941" w:rsidRPr="002B7941" w:rsidRDefault="002B7941" w:rsidP="002B7941">
      <w:pPr>
        <w:shd w:val="clear" w:color="auto" w:fill="FFFFFF"/>
        <w:rPr>
          <w:rFonts w:ascii="Times New Roman" w:hAnsi="Times New Roman" w:cs="Times New Roman"/>
          <w:sz w:val="32"/>
          <w:szCs w:val="32"/>
        </w:rPr>
      </w:pPr>
      <w:r w:rsidRPr="002B7941">
        <w:rPr>
          <w:rFonts w:ascii="Times New Roman" w:hAnsi="Times New Roman" w:cs="Times New Roman"/>
          <w:b/>
          <w:bCs/>
          <w:spacing w:val="-6"/>
          <w:sz w:val="32"/>
          <w:szCs w:val="32"/>
        </w:rPr>
        <w:t xml:space="preserve">Грамматика, дурыс язув, айтув эм соьз оьстируьв (68 </w:t>
      </w:r>
      <w:proofErr w:type="gramStart"/>
      <w:r w:rsidRPr="002B7941">
        <w:rPr>
          <w:rFonts w:ascii="Times New Roman" w:hAnsi="Times New Roman" w:cs="Times New Roman"/>
          <w:b/>
          <w:bCs/>
          <w:spacing w:val="-6"/>
          <w:sz w:val="32"/>
          <w:szCs w:val="32"/>
        </w:rPr>
        <w:t>с</w:t>
      </w:r>
      <w:proofErr w:type="gramEnd"/>
      <w:r w:rsidRPr="002B7941">
        <w:rPr>
          <w:rFonts w:ascii="Times New Roman" w:hAnsi="Times New Roman" w:cs="Times New Roman"/>
          <w:b/>
          <w:bCs/>
          <w:spacing w:val="-6"/>
          <w:sz w:val="32"/>
          <w:szCs w:val="32"/>
        </w:rPr>
        <w:t>.)</w:t>
      </w:r>
    </w:p>
    <w:p w:rsidR="002B7941" w:rsidRPr="002B7941" w:rsidRDefault="002B7941" w:rsidP="002B7941">
      <w:pPr>
        <w:shd w:val="clear" w:color="auto" w:fill="FFFFFF"/>
        <w:rPr>
          <w:rFonts w:ascii="Times New Roman" w:hAnsi="Times New Roman" w:cs="Times New Roman"/>
          <w:b/>
          <w:spacing w:val="-2"/>
          <w:sz w:val="28"/>
          <w:szCs w:val="28"/>
        </w:rPr>
      </w:pPr>
      <w:r w:rsidRPr="002B7941">
        <w:rPr>
          <w:rFonts w:ascii="Times New Roman" w:hAnsi="Times New Roman" w:cs="Times New Roman"/>
          <w:spacing w:val="-2"/>
          <w:sz w:val="28"/>
          <w:szCs w:val="28"/>
        </w:rPr>
        <w:lastRenderedPageBreak/>
        <w:t xml:space="preserve">Биринши класста оьткенлерди кайтаралав (3 с.) </w:t>
      </w:r>
    </w:p>
    <w:p w:rsidR="002B7941" w:rsidRPr="002B7941" w:rsidRDefault="002B7941" w:rsidP="002B7941">
      <w:pPr>
        <w:shd w:val="clear" w:color="auto" w:fill="FFFFFF"/>
        <w:rPr>
          <w:rFonts w:ascii="Times New Roman" w:hAnsi="Times New Roman" w:cs="Times New Roman"/>
          <w:spacing w:val="-1"/>
          <w:sz w:val="28"/>
          <w:szCs w:val="28"/>
        </w:rPr>
      </w:pPr>
      <w:r w:rsidRPr="002B7941">
        <w:rPr>
          <w:rFonts w:ascii="Times New Roman" w:hAnsi="Times New Roman" w:cs="Times New Roman"/>
          <w:spacing w:val="-1"/>
          <w:sz w:val="28"/>
          <w:szCs w:val="28"/>
        </w:rPr>
        <w:t>Байланыслы соьйлемди оьстируьв.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Сеслер эм аьриплер (21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Созык эм тартык сеслерди айырып билуьв. Сеслерди эм </w:t>
      </w:r>
      <w:r w:rsidRPr="002B7941">
        <w:rPr>
          <w:rFonts w:ascii="Times New Roman" w:hAnsi="Times New Roman" w:cs="Times New Roman"/>
          <w:sz w:val="28"/>
          <w:szCs w:val="28"/>
        </w:rPr>
        <w:t>аьриплерди, соьзлерди дурыс айтып эм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Каты эм юмсак созыклар.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6"/>
          <w:sz w:val="28"/>
          <w:szCs w:val="28"/>
        </w:rPr>
        <w:t xml:space="preserve">А, аь, о, оь, у, уь, ы, и аьриплердинъ сеслерин дурыс айтып, </w:t>
      </w:r>
      <w:r w:rsidRPr="002B7941">
        <w:rPr>
          <w:rFonts w:ascii="Times New Roman" w:hAnsi="Times New Roman" w:cs="Times New Roman"/>
          <w:spacing w:val="-10"/>
          <w:sz w:val="28"/>
          <w:szCs w:val="28"/>
        </w:rPr>
        <w:t>эситуьви мен бир-бириннен айырып билуьв: а-аь, о-оь, у-уь, ы-и.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Соьздеги созыклардынъ баьриси де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каты, яде юмсак болувы.</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К-г</w:t>
      </w:r>
      <w:proofErr w:type="gramEnd"/>
      <w:r w:rsidRPr="002B7941">
        <w:rPr>
          <w:rFonts w:ascii="Times New Roman" w:hAnsi="Times New Roman" w:cs="Times New Roman"/>
          <w:sz w:val="28"/>
          <w:szCs w:val="28"/>
        </w:rPr>
        <w:t xml:space="preserve"> аьриплердинъ сеслери, янындагы созыклардан олардынъ сеслери туьрленуьви.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Бувын. Соьзлерди бувынларга боьлуьв. Бувынлар ман соьз </w:t>
      </w:r>
      <w:r w:rsidRPr="002B7941">
        <w:rPr>
          <w:rFonts w:ascii="Times New Roman" w:hAnsi="Times New Roman" w:cs="Times New Roman"/>
          <w:sz w:val="28"/>
          <w:szCs w:val="28"/>
        </w:rPr>
        <w:t xml:space="preserve">коьшируьв. Ургы, ургылы бувын.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 оь, аь, у, уь, э аьриплердинъ тек биринши бувында язылувы (таныстырув).</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Ц</w:t>
      </w:r>
      <w:proofErr w:type="gramEnd"/>
      <w:r w:rsidRPr="002B7941">
        <w:rPr>
          <w:rFonts w:ascii="Times New Roman" w:hAnsi="Times New Roman" w:cs="Times New Roman"/>
          <w:sz w:val="28"/>
          <w:szCs w:val="28"/>
        </w:rPr>
        <w:t>, Щ, Ч, нъ аьриплердинъ сеслери.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Алфавит, онынъ маьнеси.</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Соьз (23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Ким? Не? Кайдай? Кайсы? Не этеди? деген соравларга явап болатаган соьзлер. Соьзлерге сорав салып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Аьдемлердинь атларында, тукымларында, айванлар, калалар, авыллар, сувлар атларында уьйкен аьрип.</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Йыйма (18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Иыймады соьзлерге боьлип, йыймада ким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не акында айтылувын билдирген соьзлерди тавып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Йыйма ызында сорав эм тавыслав белгилери. Узын эм кыска йыймалар. Кыска йыймадан узын йыйма этип билуьв.</w:t>
      </w:r>
    </w:p>
    <w:p w:rsidR="002B7941" w:rsidRPr="002B7941" w:rsidRDefault="002B7941" w:rsidP="002B7941">
      <w:pPr>
        <w:shd w:val="clear" w:color="auto" w:fill="FFFFFF"/>
        <w:rPr>
          <w:rFonts w:ascii="Times New Roman" w:hAnsi="Times New Roman" w:cs="Times New Roman"/>
          <w:bCs/>
          <w:sz w:val="32"/>
          <w:szCs w:val="32"/>
        </w:rPr>
      </w:pPr>
      <w:r w:rsidRPr="002B7941">
        <w:rPr>
          <w:rFonts w:ascii="Times New Roman" w:hAnsi="Times New Roman" w:cs="Times New Roman"/>
          <w:bCs/>
          <w:sz w:val="32"/>
          <w:szCs w:val="32"/>
        </w:rPr>
        <w:lastRenderedPageBreak/>
        <w:tab/>
        <w:t xml:space="preserve">Оьткенлерди кайтаралав (3 с.) </w:t>
      </w:r>
    </w:p>
    <w:p w:rsidR="002B7941" w:rsidRPr="002B7941" w:rsidRDefault="002B7941" w:rsidP="002B7941">
      <w:pPr>
        <w:shd w:val="clear" w:color="auto" w:fill="FFFFFF"/>
        <w:rPr>
          <w:rFonts w:ascii="Times New Roman" w:hAnsi="Times New Roman" w:cs="Times New Roman"/>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2"/>
          <w:sz w:val="32"/>
          <w:szCs w:val="32"/>
        </w:rPr>
        <w:t>Байланыслы соьйлем эм текст</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9"/>
          <w:sz w:val="28"/>
          <w:szCs w:val="28"/>
        </w:rPr>
        <w:t>Тема бойынша байланыслы болган соравларга авызлама явап</w:t>
      </w:r>
      <w:r w:rsidRPr="002B7941">
        <w:rPr>
          <w:rFonts w:ascii="Times New Roman" w:hAnsi="Times New Roman" w:cs="Times New Roman"/>
          <w:spacing w:val="-10"/>
          <w:sz w:val="28"/>
          <w:szCs w:val="28"/>
        </w:rPr>
        <w:t>лар берип билуьв. Сюжетли дурбат бойынша йыймалар туьзуьв.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Окытувшыдынъ етекшилиги мен окылган уьйкен болмаган </w:t>
      </w:r>
      <w:r w:rsidRPr="002B7941">
        <w:rPr>
          <w:rFonts w:ascii="Times New Roman" w:hAnsi="Times New Roman" w:cs="Times New Roman"/>
          <w:sz w:val="28"/>
          <w:szCs w:val="28"/>
        </w:rPr>
        <w:t>тексттинъ кесеклерине ат берип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Текстти (25-30 соьзли) 2-3 сорав бойынша окытувшыдынъ </w:t>
      </w:r>
      <w:r w:rsidRPr="002B7941">
        <w:rPr>
          <w:rFonts w:ascii="Times New Roman" w:hAnsi="Times New Roman" w:cs="Times New Roman"/>
          <w:sz w:val="28"/>
          <w:szCs w:val="28"/>
        </w:rPr>
        <w:t>етекшилиги мен изложение этип язып уьйренуьв.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Оьз ойыны, куллыгы акында окытувшыдынъ етекшилиги мен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туьзип эм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Байланыслы соьйлем бойынша коьнигуьвлербаьри де классларда адабият эм ногай тил дерислеринде озгарылады</w:t>
      </w:r>
      <w:proofErr w:type="gramStart"/>
      <w:r w:rsidRPr="002B7941">
        <w:rPr>
          <w:rFonts w:ascii="Times New Roman" w:hAnsi="Times New Roman" w:cs="Times New Roman"/>
          <w:sz w:val="28"/>
          <w:szCs w:val="28"/>
        </w:rPr>
        <w:t>.А</w:t>
      </w:r>
      <w:proofErr w:type="gramEnd"/>
      <w:r w:rsidRPr="002B7941">
        <w:rPr>
          <w:rFonts w:ascii="Times New Roman" w:hAnsi="Times New Roman" w:cs="Times New Roman"/>
          <w:sz w:val="28"/>
          <w:szCs w:val="28"/>
        </w:rPr>
        <w:t xml:space="preserve">нълав, соьйлемде кулланув эм дурыс язув уьшин соьзлер: Ава, акыл, аьдет, аьем, баслык, бояк, бав, баьпий, боьрек, буз, бузав, ем, ер, ис, ин, исси, йип, йол, йолдас, йыр, казгыр, </w:t>
      </w:r>
      <w:r w:rsidRPr="002B7941">
        <w:rPr>
          <w:rFonts w:ascii="Times New Roman" w:hAnsi="Times New Roman" w:cs="Times New Roman"/>
          <w:spacing w:val="-1"/>
          <w:sz w:val="28"/>
          <w:szCs w:val="28"/>
        </w:rPr>
        <w:t xml:space="preserve">касык, коьз, коьл, коьмир, куьш, куьз, кырал, мысык, орак, орын, </w:t>
      </w:r>
      <w:r w:rsidRPr="002B7941">
        <w:rPr>
          <w:rFonts w:ascii="Times New Roman" w:hAnsi="Times New Roman" w:cs="Times New Roman"/>
          <w:sz w:val="28"/>
          <w:szCs w:val="28"/>
        </w:rPr>
        <w:t>оьлен, оьтпек, пишен, сабан, таьтли, суьт, тетик, торгай, туз, ун, уя, шаьбден, шоькиш, эртен, эски, юзим, юлдыз, ярык.</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Окувшылардынъ билимлери эм сулыплары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2-нши класстынъ сонъына окувшылар билмеге тийисли: алфавиттеги аьриплердинь аталувын, созык эм тартык сеслердинъ белгилерин, каты эм юмсак созыкларды, сагыр эм янъыравык тартыкларды, соьз коьшируьв правилоларды.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Окувшылар этип билмеге тийисли: каллиграфия ягыннан дурыс, аьриплерди туьсирип калдырмай, баска аьриплер коспай соьзлер, йыймалар, 25-30 соьзли текстлер язув;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соьзлерди бувынларга боьлип, бир сыдырадан экинши сыдырага коьшируьв;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аьдемнинъ атын, тукымын, калалардынъ эм авыллардынъ </w:t>
      </w:r>
      <w:r w:rsidRPr="002B7941">
        <w:rPr>
          <w:rFonts w:ascii="Times New Roman" w:hAnsi="Times New Roman" w:cs="Times New Roman"/>
          <w:spacing w:val="-1"/>
          <w:sz w:val="28"/>
          <w:szCs w:val="28"/>
        </w:rPr>
        <w:t>атларын, айванларга аталган атларды уьйкен аьриплер мен язув;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8"/>
          <w:sz w:val="28"/>
          <w:szCs w:val="28"/>
        </w:rPr>
        <w:t>йыймадынъ сонъында точка, сорав, тавыслав белгилер салув;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йыймада соьзлердинъ байланысын тавып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 берген темага 2-3 йыйма туьзуьв эм язув.</w:t>
      </w:r>
    </w:p>
    <w:p w:rsidR="002B7941" w:rsidRPr="002B7941" w:rsidRDefault="002B7941" w:rsidP="002B7941">
      <w:pPr>
        <w:shd w:val="clear" w:color="auto" w:fill="FFFFFF"/>
        <w:spacing w:line="240" w:lineRule="auto"/>
        <w:jc w:val="center"/>
        <w:rPr>
          <w:rFonts w:ascii="Times New Roman" w:hAnsi="Times New Roman" w:cs="Times New Roman"/>
          <w:b/>
          <w:position w:val="-1"/>
          <w:sz w:val="32"/>
          <w:szCs w:val="32"/>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position w:val="-1"/>
          <w:sz w:val="32"/>
          <w:szCs w:val="32"/>
        </w:rPr>
        <w:lastRenderedPageBreak/>
        <w:t>3 КЛАСС</w:t>
      </w:r>
    </w:p>
    <w:p w:rsidR="002B7941" w:rsidRPr="002B7941" w:rsidRDefault="002B7941" w:rsidP="002B7941">
      <w:pPr>
        <w:shd w:val="clear" w:color="auto" w:fill="FFFFFF"/>
        <w:rPr>
          <w:rFonts w:ascii="Times New Roman" w:hAnsi="Times New Roman" w:cs="Times New Roman"/>
          <w:sz w:val="32"/>
          <w:szCs w:val="32"/>
        </w:rPr>
      </w:pPr>
      <w:r w:rsidRPr="002B7941">
        <w:rPr>
          <w:rFonts w:ascii="Times New Roman" w:hAnsi="Times New Roman" w:cs="Times New Roman"/>
          <w:b/>
          <w:bCs/>
          <w:i/>
          <w:spacing w:val="-5"/>
          <w:sz w:val="32"/>
          <w:szCs w:val="32"/>
        </w:rPr>
        <w:t>Гра</w:t>
      </w:r>
      <w:r w:rsidRPr="002B7941">
        <w:rPr>
          <w:rFonts w:ascii="Times New Roman" w:hAnsi="Times New Roman" w:cs="Times New Roman"/>
          <w:b/>
          <w:bCs/>
          <w:spacing w:val="-5"/>
          <w:sz w:val="32"/>
          <w:szCs w:val="32"/>
        </w:rPr>
        <w:t xml:space="preserve">мматика, дурыс язув, айтув эм соьз оьстируьв (68 </w:t>
      </w:r>
      <w:proofErr w:type="gramStart"/>
      <w:r w:rsidRPr="002B7941">
        <w:rPr>
          <w:rFonts w:ascii="Times New Roman" w:hAnsi="Times New Roman" w:cs="Times New Roman"/>
          <w:b/>
          <w:bCs/>
          <w:spacing w:val="-5"/>
          <w:sz w:val="32"/>
          <w:szCs w:val="32"/>
        </w:rPr>
        <w:t>с</w:t>
      </w:r>
      <w:proofErr w:type="gramEnd"/>
      <w:r w:rsidRPr="002B7941">
        <w:rPr>
          <w:rFonts w:ascii="Times New Roman" w:hAnsi="Times New Roman" w:cs="Times New Roman"/>
          <w:b/>
          <w:bCs/>
          <w:spacing w:val="-5"/>
          <w:sz w:val="32"/>
          <w:szCs w:val="32"/>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2-нши класста оьткенлерди кайтаралав (3 с.) Йыйма туьзуьв сулыпларын оьстируьв.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1"/>
          <w:sz w:val="32"/>
          <w:szCs w:val="32"/>
        </w:rPr>
        <w:t>Сеслер</w:t>
      </w:r>
      <w:r w:rsidRPr="002B7941">
        <w:rPr>
          <w:rFonts w:ascii="Times New Roman" w:hAnsi="Times New Roman" w:cs="Times New Roman"/>
          <w:b/>
          <w:spacing w:val="-1"/>
          <w:sz w:val="32"/>
          <w:szCs w:val="32"/>
        </w:rPr>
        <w:t>эм</w:t>
      </w:r>
      <w:r w:rsidRPr="002B7941">
        <w:rPr>
          <w:rFonts w:ascii="Times New Roman" w:hAnsi="Times New Roman" w:cs="Times New Roman"/>
          <w:b/>
          <w:bCs/>
          <w:spacing w:val="-1"/>
          <w:sz w:val="32"/>
          <w:szCs w:val="32"/>
        </w:rPr>
        <w:t xml:space="preserve">аьриплер </w:t>
      </w:r>
      <w:r w:rsidRPr="002B7941">
        <w:rPr>
          <w:rFonts w:ascii="Times New Roman" w:hAnsi="Times New Roman" w:cs="Times New Roman"/>
          <w:b/>
          <w:bCs/>
          <w:spacing w:val="17"/>
          <w:sz w:val="32"/>
          <w:szCs w:val="32"/>
        </w:rPr>
        <w:t>(21</w:t>
      </w:r>
      <w:r w:rsidRPr="002B7941">
        <w:rPr>
          <w:rFonts w:ascii="Times New Roman" w:hAnsi="Times New Roman" w:cs="Times New Roman"/>
          <w:b/>
          <w:bCs/>
          <w:spacing w:val="-1"/>
          <w:sz w:val="32"/>
          <w:szCs w:val="32"/>
        </w:rPr>
        <w:t xml:space="preserve">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Созыклардынъ дурыс язылувлары: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w:t>
      </w:r>
      <w:proofErr w:type="gramStart"/>
      <w:r w:rsidRPr="002B7941">
        <w:rPr>
          <w:rFonts w:ascii="Times New Roman" w:hAnsi="Times New Roman" w:cs="Times New Roman"/>
          <w:sz w:val="28"/>
          <w:szCs w:val="28"/>
        </w:rPr>
        <w:t>)т</w:t>
      </w:r>
      <w:proofErr w:type="gramEnd"/>
      <w:r w:rsidRPr="002B7941">
        <w:rPr>
          <w:rFonts w:ascii="Times New Roman" w:hAnsi="Times New Roman" w:cs="Times New Roman"/>
          <w:sz w:val="28"/>
          <w:szCs w:val="28"/>
        </w:rPr>
        <w:t>ек биринши бувында языладылар: аь, у, уь, э, о, оь.</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 у-уь, ы-и созыкларды катылыгы эм юмсаклыгы ягыннан айырув, оларды тергеп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Тартык сеслер. Янъыравык эм сагыр тартыклар. Янаса тар</w:t>
      </w:r>
      <w:r w:rsidRPr="002B7941">
        <w:rPr>
          <w:rFonts w:ascii="Times New Roman" w:hAnsi="Times New Roman" w:cs="Times New Roman"/>
          <w:sz w:val="28"/>
          <w:szCs w:val="28"/>
        </w:rPr>
        <w:t>тыклардынъ дурыс язылувы.</w:t>
      </w: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pacing w:val="-7"/>
          <w:sz w:val="32"/>
          <w:szCs w:val="32"/>
        </w:rPr>
        <w:t>Соьз тизими (6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Тамыр эм косымша акында маьне беруьв. Бир тамырлы соьзлер. Соьздеги тамырды, косымшады та</w:t>
      </w:r>
      <w:r w:rsidRPr="002B7941">
        <w:rPr>
          <w:rFonts w:ascii="Times New Roman" w:hAnsi="Times New Roman" w:cs="Times New Roman"/>
          <w:sz w:val="28"/>
          <w:szCs w:val="28"/>
        </w:rPr>
        <w:softHyphen/>
      </w:r>
      <w:r w:rsidRPr="002B7941">
        <w:rPr>
          <w:rFonts w:ascii="Times New Roman" w:hAnsi="Times New Roman" w:cs="Times New Roman"/>
          <w:spacing w:val="-1"/>
          <w:sz w:val="28"/>
          <w:szCs w:val="28"/>
        </w:rPr>
        <w:t xml:space="preserve">вып билуьв. Тамырдагы созыкка коьре косымшадагы созыктынъ </w:t>
      </w:r>
      <w:r w:rsidRPr="002B7941">
        <w:rPr>
          <w:rFonts w:ascii="Times New Roman" w:hAnsi="Times New Roman" w:cs="Times New Roman"/>
          <w:sz w:val="28"/>
          <w:szCs w:val="28"/>
        </w:rPr>
        <w:t xml:space="preserve">каты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юмсак болувы.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sz w:val="28"/>
          <w:szCs w:val="28"/>
        </w:rPr>
      </w:pPr>
      <w:r w:rsidRPr="002B7941">
        <w:rPr>
          <w:rFonts w:ascii="Times New Roman" w:hAnsi="Times New Roman" w:cs="Times New Roman"/>
          <w:b/>
          <w:sz w:val="28"/>
          <w:szCs w:val="28"/>
        </w:rPr>
        <w:t>Соьйлем кесеклер (23 с.)</w:t>
      </w:r>
    </w:p>
    <w:p w:rsidR="002B7941" w:rsidRPr="002B7941" w:rsidRDefault="002B7941" w:rsidP="002B7941">
      <w:pPr>
        <w:shd w:val="clear" w:color="auto" w:fill="FFFFFF"/>
        <w:spacing w:line="240" w:lineRule="auto"/>
        <w:jc w:val="center"/>
        <w:rPr>
          <w:rFonts w:ascii="Times New Roman" w:hAnsi="Times New Roman" w:cs="Times New Roman"/>
          <w:b/>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Соьйлем кессклер акында маьне беруьв (2 с.)</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lang w:val="en-US"/>
        </w:rPr>
        <w:t>A</w:t>
      </w:r>
      <w:r w:rsidRPr="002B7941">
        <w:rPr>
          <w:rFonts w:ascii="Times New Roman" w:hAnsi="Times New Roman" w:cs="Times New Roman"/>
          <w:sz w:val="28"/>
          <w:szCs w:val="28"/>
        </w:rPr>
        <w:t>т (10 с.)</w:t>
      </w:r>
      <w:proofErr w:type="gramEnd"/>
      <w:r w:rsidRPr="002B7941">
        <w:rPr>
          <w:rFonts w:ascii="Times New Roman" w:hAnsi="Times New Roman" w:cs="Times New Roman"/>
          <w:sz w:val="28"/>
          <w:szCs w:val="28"/>
        </w:rPr>
        <w:t xml:space="preserve"> Аттынъ маьнеси, соравлары. Байыр эм ортак атлар. Атлардынъ сан маи туьрленуьви.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Сыпат (4 с.) Сыпаттынъ маьнеси, соравлары, атлар ман байланысы.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9"/>
          <w:sz w:val="28"/>
          <w:szCs w:val="28"/>
        </w:rPr>
        <w:t>Глагол (7 с.) Глаголдынъ маьнеси, соравлары. Глаголдынъ за</w:t>
      </w:r>
      <w:r w:rsidRPr="002B7941">
        <w:rPr>
          <w:rFonts w:ascii="Times New Roman" w:hAnsi="Times New Roman" w:cs="Times New Roman"/>
          <w:sz w:val="28"/>
          <w:szCs w:val="28"/>
        </w:rPr>
        <w:t>манлары ман таныстырув (аьлиги, озган, келеек).</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bCs/>
          <w:spacing w:val="-1"/>
          <w:sz w:val="32"/>
          <w:szCs w:val="32"/>
        </w:rPr>
      </w:pPr>
      <w:r w:rsidRPr="002B7941">
        <w:rPr>
          <w:rFonts w:ascii="Times New Roman" w:hAnsi="Times New Roman" w:cs="Times New Roman"/>
          <w:b/>
          <w:bCs/>
          <w:spacing w:val="-1"/>
          <w:sz w:val="32"/>
          <w:szCs w:val="32"/>
        </w:rPr>
        <w:t>Текст. Йыйма (10 с.)</w:t>
      </w:r>
    </w:p>
    <w:p w:rsidR="002B7941" w:rsidRPr="002B7941" w:rsidRDefault="002B7941" w:rsidP="002B7941">
      <w:pPr>
        <w:shd w:val="clear" w:color="auto" w:fill="FFFFFF"/>
        <w:rPr>
          <w:rFonts w:ascii="Times New Roman" w:hAnsi="Times New Roman" w:cs="Times New Roman"/>
          <w:bCs/>
          <w:spacing w:val="-1"/>
          <w:sz w:val="32"/>
          <w:szCs w:val="32"/>
        </w:rPr>
      </w:pPr>
      <w:r w:rsidRPr="002B7941">
        <w:rPr>
          <w:rFonts w:ascii="Times New Roman" w:hAnsi="Times New Roman" w:cs="Times New Roman"/>
          <w:bCs/>
          <w:spacing w:val="-1"/>
          <w:sz w:val="32"/>
          <w:szCs w:val="32"/>
        </w:rPr>
        <w:t xml:space="preserve">Текст акында анълатув. </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сорав, тавыслав йыймалар. Узын, кыска йыймалар. Йыймадынъ бас членлери. Иыймадынъ иершен членлери. Соьзлер ара байланысты тавып, соьз биригуьвин шыгарып би</w:t>
      </w:r>
      <w:r w:rsidRPr="002B7941">
        <w:rPr>
          <w:rFonts w:ascii="Times New Roman" w:hAnsi="Times New Roman" w:cs="Times New Roman"/>
          <w:sz w:val="28"/>
          <w:szCs w:val="28"/>
        </w:rPr>
        <w:softHyphen/>
        <w:t>луьв, окылган соьйлем кесеклер мен йыйма туьзип, оны узын этип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Оьткенлерди кайтаралав (5 с.)</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Байланыслы соьйлем эм текст</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Окытувшыдынъ ярдамы ман уьйкен болмаган тексттинъ планын туьзип билуьв. Окытувшыдынъ ярдамы ман туьзилген план бойынша уьйкен болмаган текстти (40-50 соьзли) изложе</w:t>
      </w:r>
      <w:r w:rsidRPr="002B7941">
        <w:rPr>
          <w:rFonts w:ascii="Times New Roman" w:hAnsi="Times New Roman" w:cs="Times New Roman"/>
          <w:sz w:val="28"/>
          <w:szCs w:val="28"/>
        </w:rPr>
        <w:softHyphen/>
        <w:t>ние этип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Бир неше дурбат бойынша уьйкен болмаган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туьзип эм оны язып билуьв. Табиатта болган туьрленислер, этилген куллык акында окытувшыдынъ соравлары бойынша оьз алдына йыймалар туьзип, оларды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Окытувшыдынъ ярдамы ман, сонъ оьз алдына ислери, табиатты тергевлери, аьдемлердинъ эткен куллыклары акында </w:t>
      </w:r>
      <w:proofErr w:type="gramStart"/>
      <w:r w:rsidRPr="002B7941">
        <w:rPr>
          <w:rFonts w:ascii="Times New Roman" w:hAnsi="Times New Roman" w:cs="Times New Roman"/>
          <w:sz w:val="28"/>
          <w:szCs w:val="28"/>
        </w:rPr>
        <w:t>ха</w:t>
      </w:r>
      <w:r w:rsidRPr="002B7941">
        <w:rPr>
          <w:rFonts w:ascii="Times New Roman" w:hAnsi="Times New Roman" w:cs="Times New Roman"/>
          <w:sz w:val="28"/>
          <w:szCs w:val="28"/>
        </w:rPr>
        <w:softHyphen/>
        <w:t>бар</w:t>
      </w:r>
      <w:proofErr w:type="gramEnd"/>
      <w:r w:rsidRPr="002B7941">
        <w:rPr>
          <w:rFonts w:ascii="Times New Roman" w:hAnsi="Times New Roman" w:cs="Times New Roman"/>
          <w:sz w:val="28"/>
          <w:szCs w:val="28"/>
        </w:rPr>
        <w:t xml:space="preserve"> туьзип эм оны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Оьз ислери акында кыска хат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Анълав, соьйлемде кулланув эм язув уьшин соьзлик: </w:t>
      </w:r>
      <w:r w:rsidRPr="002B7941">
        <w:rPr>
          <w:rFonts w:ascii="Times New Roman" w:hAnsi="Times New Roman" w:cs="Times New Roman"/>
          <w:sz w:val="28"/>
          <w:szCs w:val="28"/>
        </w:rPr>
        <w:t xml:space="preserve">алтын, аьскер, аьруьв, агын, аслык, аталык, бавшы, баслык, баьпий, берекет, боьрек, бузав, даьме, йигит, йигер, йолавшы, йылы, куьндиз, куьндик, куьмис, коькис, мысык, ойыншык, оьнер, оьрнек, пышкы, саьли, сейир, тавык, тамыр, татым, </w:t>
      </w:r>
      <w:r w:rsidRPr="002B7941">
        <w:rPr>
          <w:rFonts w:ascii="Times New Roman" w:hAnsi="Times New Roman" w:cs="Times New Roman"/>
          <w:spacing w:val="-1"/>
          <w:sz w:val="28"/>
          <w:szCs w:val="28"/>
        </w:rPr>
        <w:t xml:space="preserve">тоьмен, туьлки, тыныш, уя, уьйкен, улпа, эртенъ, ювас, ювырт, </w:t>
      </w:r>
      <w:r w:rsidRPr="002B7941">
        <w:rPr>
          <w:rFonts w:ascii="Times New Roman" w:hAnsi="Times New Roman" w:cs="Times New Roman"/>
          <w:sz w:val="28"/>
          <w:szCs w:val="28"/>
        </w:rPr>
        <w:t>юйрик, ярасык, яхшы.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Окувшылардынъ билимлери эм сулыплары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3-нши класстынъ сонъына окувшылар билмеге тийисли: </w:t>
      </w:r>
      <w:r w:rsidRPr="002B7941">
        <w:rPr>
          <w:rFonts w:ascii="Times New Roman" w:hAnsi="Times New Roman" w:cs="Times New Roman"/>
          <w:sz w:val="28"/>
          <w:szCs w:val="28"/>
        </w:rPr>
        <w:t>соьз тизими: тамыр эм косымша; соьйлем кесеклери: ат, сыпат, глагол;</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6"/>
          <w:sz w:val="28"/>
          <w:szCs w:val="28"/>
        </w:rPr>
        <w:t>йыйма членлери: бас (подлежащее эм сказуемое) эм иершен.</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Окувшылар этип билмеге тийислилер: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каллиграфия ягыннан дурыс этип, янъылыс йибермей коьширип язув;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окылган орфограммалар киргистилген текстти (40-60 соьз) диктант этип язып билуьв; йыймадынъ сонъына точка, сорав эм тавыслав белгилер салув;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фонетикалык тергев озгарув; соьз тизимин, йыймада соьз байланысын белгилев;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бирге туьзилген план бойынша 40-50 соьзли текстти изло</w:t>
      </w:r>
      <w:r w:rsidRPr="002B7941">
        <w:rPr>
          <w:rFonts w:ascii="Times New Roman" w:hAnsi="Times New Roman" w:cs="Times New Roman"/>
          <w:sz w:val="28"/>
          <w:szCs w:val="28"/>
        </w:rPr>
        <w:softHyphen/>
        <w:t>жение этип язув, берилген темага сочинение язув.</w:t>
      </w:r>
    </w:p>
    <w:p w:rsidR="002B7941" w:rsidRPr="002B7941" w:rsidRDefault="002B7941" w:rsidP="002B7941">
      <w:pPr>
        <w:shd w:val="clear" w:color="auto" w:fill="FFFFFF"/>
        <w:jc w:val="center"/>
        <w:rPr>
          <w:rFonts w:ascii="Times New Roman" w:hAnsi="Times New Roman" w:cs="Times New Roman"/>
          <w:b/>
          <w:position w:val="-1"/>
          <w:sz w:val="32"/>
          <w:szCs w:val="32"/>
        </w:rPr>
      </w:pPr>
    </w:p>
    <w:p w:rsidR="002B7941" w:rsidRPr="002B7941" w:rsidRDefault="002B7941" w:rsidP="002B7941">
      <w:pPr>
        <w:shd w:val="clear" w:color="auto" w:fill="FFFFFF"/>
        <w:spacing w:line="480" w:lineRule="auto"/>
        <w:jc w:val="center"/>
        <w:rPr>
          <w:rFonts w:ascii="Times New Roman" w:hAnsi="Times New Roman" w:cs="Times New Roman"/>
          <w:b/>
          <w:position w:val="-1"/>
          <w:sz w:val="32"/>
          <w:szCs w:val="32"/>
        </w:rPr>
      </w:pPr>
    </w:p>
    <w:p w:rsidR="002B7941" w:rsidRPr="002B7941" w:rsidRDefault="002B7941" w:rsidP="002B7941">
      <w:pPr>
        <w:shd w:val="clear" w:color="auto" w:fill="FFFFFF"/>
        <w:spacing w:line="480" w:lineRule="auto"/>
        <w:jc w:val="center"/>
        <w:rPr>
          <w:rFonts w:ascii="Times New Roman" w:hAnsi="Times New Roman" w:cs="Times New Roman"/>
          <w:b/>
          <w:position w:val="-1"/>
          <w:sz w:val="32"/>
          <w:szCs w:val="32"/>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position w:val="-1"/>
          <w:sz w:val="32"/>
          <w:szCs w:val="32"/>
        </w:rPr>
        <w:t>4 КЛАСС</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5"/>
          <w:sz w:val="32"/>
          <w:szCs w:val="32"/>
        </w:rPr>
        <w:t xml:space="preserve">Грамматика, </w:t>
      </w:r>
      <w:r w:rsidRPr="002B7941">
        <w:rPr>
          <w:rFonts w:ascii="Times New Roman" w:hAnsi="Times New Roman" w:cs="Times New Roman"/>
          <w:b/>
          <w:spacing w:val="-5"/>
          <w:sz w:val="32"/>
          <w:szCs w:val="32"/>
        </w:rPr>
        <w:t>дурыс язув</w:t>
      </w:r>
      <w:proofErr w:type="gramStart"/>
      <w:r w:rsidRPr="002B7941">
        <w:rPr>
          <w:rFonts w:ascii="Times New Roman" w:hAnsi="Times New Roman" w:cs="Times New Roman"/>
          <w:b/>
          <w:spacing w:val="-5"/>
          <w:sz w:val="32"/>
          <w:szCs w:val="32"/>
        </w:rPr>
        <w:t>,</w:t>
      </w:r>
      <w:r w:rsidRPr="002B7941">
        <w:rPr>
          <w:rFonts w:ascii="Times New Roman" w:hAnsi="Times New Roman" w:cs="Times New Roman"/>
          <w:b/>
          <w:bCs/>
          <w:spacing w:val="-5"/>
          <w:sz w:val="32"/>
          <w:szCs w:val="32"/>
        </w:rPr>
        <w:t>а</w:t>
      </w:r>
      <w:proofErr w:type="gramEnd"/>
      <w:r w:rsidRPr="002B7941">
        <w:rPr>
          <w:rFonts w:ascii="Times New Roman" w:hAnsi="Times New Roman" w:cs="Times New Roman"/>
          <w:b/>
          <w:bCs/>
          <w:spacing w:val="-5"/>
          <w:sz w:val="32"/>
          <w:szCs w:val="32"/>
        </w:rPr>
        <w:t xml:space="preserve">йтув эм </w:t>
      </w:r>
      <w:r w:rsidRPr="002B7941">
        <w:rPr>
          <w:rFonts w:ascii="Times New Roman" w:hAnsi="Times New Roman" w:cs="Times New Roman"/>
          <w:b/>
          <w:spacing w:val="-5"/>
          <w:sz w:val="32"/>
          <w:szCs w:val="32"/>
        </w:rPr>
        <w:t>соьз</w:t>
      </w:r>
      <w:r w:rsidRPr="002B7941">
        <w:rPr>
          <w:rFonts w:ascii="Times New Roman" w:hAnsi="Times New Roman" w:cs="Times New Roman"/>
          <w:b/>
          <w:bCs/>
          <w:spacing w:val="-5"/>
          <w:sz w:val="32"/>
          <w:szCs w:val="32"/>
        </w:rPr>
        <w:t>оьстируьв (68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2-3 классларда оьткенлерди кайтаралав (3 с.) Сеслер, аьриплер, соьз, йыйма. Йыймадынъ бас эм иершен членлери.</w:t>
      </w:r>
    </w:p>
    <w:p w:rsidR="002B7941" w:rsidRPr="002B7941" w:rsidRDefault="002B7941" w:rsidP="002B7941">
      <w:pPr>
        <w:shd w:val="clear" w:color="auto" w:fill="FFFFFF"/>
        <w:rPr>
          <w:rFonts w:ascii="Times New Roman" w:hAnsi="Times New Roman" w:cs="Times New Roman"/>
          <w:sz w:val="28"/>
          <w:szCs w:val="28"/>
        </w:rPr>
      </w:pPr>
      <w:bookmarkStart w:id="0" w:name="_GoBack"/>
      <w:bookmarkEnd w:id="0"/>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Сеслер эм аьриплер (13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ab/>
      </w:r>
      <w:r w:rsidRPr="002B7941">
        <w:rPr>
          <w:rFonts w:ascii="Times New Roman" w:hAnsi="Times New Roman" w:cs="Times New Roman"/>
          <w:sz w:val="28"/>
          <w:szCs w:val="28"/>
        </w:rPr>
        <w:t>2-3 классларда сеслерди, аьриплерди эм бувынларды анализ этуьвде алган сулыпларын бегитуьв, созыклардынъ каты эм юмсаклыгын айырув сулыпларын бегитуьв, созыклардынъ дурыс язылувларын кайтарув.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Соьз эм соьздинъ ясалувы (34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 xml:space="preserve">Соьз </w:t>
      </w:r>
      <w:r w:rsidRPr="002B7941">
        <w:rPr>
          <w:rFonts w:ascii="Times New Roman" w:hAnsi="Times New Roman" w:cs="Times New Roman"/>
          <w:b/>
          <w:bCs/>
          <w:sz w:val="28"/>
          <w:szCs w:val="28"/>
        </w:rPr>
        <w:t xml:space="preserve">тизими (7 с.) </w:t>
      </w:r>
      <w:r w:rsidRPr="002B7941">
        <w:rPr>
          <w:rFonts w:ascii="Times New Roman" w:hAnsi="Times New Roman" w:cs="Times New Roman"/>
          <w:sz w:val="28"/>
          <w:szCs w:val="28"/>
        </w:rPr>
        <w:t>Тамыр, бир тамырлы соьзлерди айырып билуьв. Косымшалар: соьз ясавыш, соьз туьрлендиргиш. Тамырдагы</w:t>
      </w:r>
      <w:r w:rsidRPr="002B7941">
        <w:rPr>
          <w:rFonts w:ascii="Times New Roman" w:hAnsi="Times New Roman" w:cs="Times New Roman"/>
          <w:spacing w:val="-1"/>
          <w:sz w:val="28"/>
          <w:szCs w:val="28"/>
        </w:rPr>
        <w:t xml:space="preserve"> созык пан косымшадагы созыкларды тергеп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Кабатлы соьзлер </w:t>
      </w:r>
      <w:r w:rsidRPr="002B7941">
        <w:rPr>
          <w:rFonts w:ascii="Times New Roman" w:hAnsi="Times New Roman" w:cs="Times New Roman"/>
          <w:b/>
          <w:sz w:val="28"/>
          <w:szCs w:val="28"/>
        </w:rPr>
        <w:t xml:space="preserve">(5 </w:t>
      </w:r>
      <w:r w:rsidRPr="002B7941">
        <w:rPr>
          <w:rFonts w:ascii="Times New Roman" w:hAnsi="Times New Roman" w:cs="Times New Roman"/>
          <w:b/>
          <w:bCs/>
          <w:sz w:val="28"/>
          <w:szCs w:val="28"/>
        </w:rPr>
        <w:t>с.</w:t>
      </w:r>
      <w:proofErr w:type="gramStart"/>
      <w:r w:rsidRPr="002B7941">
        <w:rPr>
          <w:rFonts w:ascii="Times New Roman" w:hAnsi="Times New Roman" w:cs="Times New Roman"/>
          <w:b/>
          <w:bCs/>
          <w:sz w:val="28"/>
          <w:szCs w:val="28"/>
        </w:rPr>
        <w:t>)</w:t>
      </w:r>
      <w:r w:rsidRPr="002B7941">
        <w:rPr>
          <w:rFonts w:ascii="Times New Roman" w:hAnsi="Times New Roman" w:cs="Times New Roman"/>
          <w:sz w:val="28"/>
          <w:szCs w:val="28"/>
        </w:rPr>
        <w:t>О</w:t>
      </w:r>
      <w:proofErr w:type="gramEnd"/>
      <w:r w:rsidRPr="002B7941">
        <w:rPr>
          <w:rFonts w:ascii="Times New Roman" w:hAnsi="Times New Roman" w:cs="Times New Roman"/>
          <w:sz w:val="28"/>
          <w:szCs w:val="28"/>
        </w:rPr>
        <w:t xml:space="preserve">лардынъ дурыс язылувлары ман </w:t>
      </w:r>
      <w:r w:rsidRPr="002B7941">
        <w:rPr>
          <w:rFonts w:ascii="Times New Roman" w:hAnsi="Times New Roman" w:cs="Times New Roman"/>
          <w:spacing w:val="-1"/>
          <w:sz w:val="28"/>
          <w:szCs w:val="28"/>
        </w:rPr>
        <w:t>таныстырув. Соьйлемде коьп кулланылатаган кабатлы соьзлерди дурыс язып билуьв: хатын-кыз, буьгуьн, караторгай, акылбалык.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Ат (8 с.)</w:t>
      </w:r>
      <w:r w:rsidRPr="002B7941">
        <w:rPr>
          <w:rFonts w:ascii="Times New Roman" w:hAnsi="Times New Roman" w:cs="Times New Roman"/>
          <w:sz w:val="28"/>
          <w:szCs w:val="28"/>
        </w:rPr>
        <w:t xml:space="preserve"> Ат акында окылганды кайтаралав. Келис акында маьне беруьв. Атлардынъ келислер мен туьрленуьви.  Келислерди айырып билуьв.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Сыпат (3 с.) </w:t>
      </w:r>
      <w:r w:rsidRPr="002B7941">
        <w:rPr>
          <w:rFonts w:ascii="Times New Roman" w:hAnsi="Times New Roman" w:cs="Times New Roman"/>
          <w:sz w:val="28"/>
          <w:szCs w:val="28"/>
        </w:rPr>
        <w:t>Сыпат акында окылганларды кайтаралав. Сыпатларды дурыс кулланып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3"/>
          <w:sz w:val="28"/>
          <w:szCs w:val="28"/>
        </w:rPr>
        <w:t>Сан ат</w:t>
      </w:r>
      <w:r w:rsidRPr="002B7941">
        <w:rPr>
          <w:rFonts w:ascii="Times New Roman" w:hAnsi="Times New Roman" w:cs="Times New Roman"/>
          <w:b/>
          <w:spacing w:val="-3"/>
          <w:sz w:val="28"/>
          <w:szCs w:val="28"/>
        </w:rPr>
        <w:t>(3 с.)</w:t>
      </w:r>
      <w:r w:rsidRPr="002B7941">
        <w:rPr>
          <w:rFonts w:ascii="Times New Roman" w:hAnsi="Times New Roman" w:cs="Times New Roman"/>
          <w:spacing w:val="-3"/>
          <w:sz w:val="28"/>
          <w:szCs w:val="28"/>
        </w:rPr>
        <w:t xml:space="preserve"> Сан ат акында маьне беруьв. Туьп эм порядок </w:t>
      </w:r>
      <w:r w:rsidRPr="002B7941">
        <w:rPr>
          <w:rFonts w:ascii="Times New Roman" w:hAnsi="Times New Roman" w:cs="Times New Roman"/>
          <w:sz w:val="28"/>
          <w:szCs w:val="28"/>
        </w:rPr>
        <w:t>сан атлар. Сан атларды атлар ман кулланып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Авыс (3 с.) </w:t>
      </w:r>
      <w:r w:rsidRPr="002B7941">
        <w:rPr>
          <w:rFonts w:ascii="Times New Roman" w:hAnsi="Times New Roman" w:cs="Times New Roman"/>
          <w:sz w:val="28"/>
          <w:szCs w:val="28"/>
        </w:rPr>
        <w:t>Авыс акында маьне беруьв. Атларды 1, 2, 3 оьзлик авыслар ман авыстырып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Глагол (5 с.) </w:t>
      </w:r>
      <w:r w:rsidRPr="002B7941">
        <w:rPr>
          <w:rFonts w:ascii="Times New Roman" w:hAnsi="Times New Roman" w:cs="Times New Roman"/>
          <w:sz w:val="28"/>
          <w:szCs w:val="28"/>
        </w:rPr>
        <w:t>Глаголдынъ бас кеби акында маьне беруьв. Глаголдынъ сан эм оьзлик пен туьрленуьви, оьзлик косымшалардынъ дурыс язылувлары.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Йыйма туьзгенде маьне яктан ювык эм карсы болган ат</w:t>
      </w:r>
      <w:r w:rsidRPr="002B7941">
        <w:rPr>
          <w:rFonts w:ascii="Times New Roman" w:hAnsi="Times New Roman" w:cs="Times New Roman"/>
          <w:sz w:val="28"/>
          <w:szCs w:val="28"/>
        </w:rPr>
        <w:softHyphen/>
      </w:r>
      <w:r w:rsidRPr="002B7941">
        <w:rPr>
          <w:rFonts w:ascii="Times New Roman" w:hAnsi="Times New Roman" w:cs="Times New Roman"/>
          <w:spacing w:val="-2"/>
          <w:sz w:val="28"/>
          <w:szCs w:val="28"/>
        </w:rPr>
        <w:t xml:space="preserve">ларды, сыпатларды, глаголларды сайлап билуьв. Оьз ойын айтар </w:t>
      </w:r>
      <w:r w:rsidRPr="002B7941">
        <w:rPr>
          <w:rFonts w:ascii="Times New Roman" w:hAnsi="Times New Roman" w:cs="Times New Roman"/>
          <w:sz w:val="28"/>
          <w:szCs w:val="28"/>
        </w:rPr>
        <w:t>уьшин оьткир, ярасык соьзлерди тавып билуьв.</w:t>
      </w: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Текст</w:t>
      </w:r>
      <w:proofErr w:type="gramStart"/>
      <w:r w:rsidRPr="002B7941">
        <w:rPr>
          <w:rFonts w:ascii="Times New Roman" w:hAnsi="Times New Roman" w:cs="Times New Roman"/>
          <w:b/>
          <w:sz w:val="32"/>
          <w:szCs w:val="32"/>
        </w:rPr>
        <w:t>.Й</w:t>
      </w:r>
      <w:proofErr w:type="gramEnd"/>
      <w:r w:rsidRPr="002B7941">
        <w:rPr>
          <w:rFonts w:ascii="Times New Roman" w:hAnsi="Times New Roman" w:cs="Times New Roman"/>
          <w:b/>
          <w:sz w:val="32"/>
          <w:szCs w:val="32"/>
        </w:rPr>
        <w:t>ыйма (14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Текст. Йыйма акында оьткенлерди кайтаралав.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Йыйма, онынъ бир тукымлы членлери. Тиркевишли (эм, ама, тек) эм тиркевишсиз йыймаларда токтав белгилер. Бир ту</w:t>
      </w:r>
      <w:r w:rsidRPr="002B7941">
        <w:rPr>
          <w:rFonts w:ascii="Times New Roman" w:hAnsi="Times New Roman" w:cs="Times New Roman"/>
          <w:sz w:val="28"/>
          <w:szCs w:val="28"/>
        </w:rPr>
        <w:softHyphen/>
        <w:t>кымлы членлери болган йыймалар туьзуьв. Кабатлы йыйма акында маьне беруьв.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Оьткенлерди кайтаралав (4с.)</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Байланыслы соьйлем эм текст</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1"/>
          <w:sz w:val="28"/>
          <w:szCs w:val="28"/>
        </w:rPr>
        <w:t>Окылган кесекке оьз алдына эм бирге план туьзип билуъв.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0"/>
          <w:sz w:val="28"/>
          <w:szCs w:val="28"/>
        </w:rPr>
        <w:t>Окылган тексттинъ, дурбаттынъ иштелигин айтып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Бирге туьзилген план ман 60-70 соьзли текстти изложение этип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Бир дурбат бойынша, </w:t>
      </w:r>
      <w:proofErr w:type="gramStart"/>
      <w:r w:rsidRPr="002B7941">
        <w:rPr>
          <w:rFonts w:ascii="Times New Roman" w:hAnsi="Times New Roman" w:cs="Times New Roman"/>
          <w:spacing w:val="-1"/>
          <w:sz w:val="28"/>
          <w:szCs w:val="28"/>
        </w:rPr>
        <w:t>хабар</w:t>
      </w:r>
      <w:proofErr w:type="gramEnd"/>
      <w:r w:rsidRPr="002B7941">
        <w:rPr>
          <w:rFonts w:ascii="Times New Roman" w:hAnsi="Times New Roman" w:cs="Times New Roman"/>
          <w:spacing w:val="-1"/>
          <w:sz w:val="28"/>
          <w:szCs w:val="28"/>
        </w:rPr>
        <w:t xml:space="preserve">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Яшавында болган зат акында тенъине, тувганларына хат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Озган экскурсия, этилген куллык, кайдай ды тергевлери акында уьйкен болмаган сочинение язып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Анълав, соьйлемде кулланув эм язув уьшин соьзлик: </w:t>
      </w:r>
      <w:r w:rsidRPr="002B7941">
        <w:rPr>
          <w:rFonts w:ascii="Times New Roman" w:hAnsi="Times New Roman" w:cs="Times New Roman"/>
          <w:spacing w:val="-1"/>
          <w:sz w:val="28"/>
          <w:szCs w:val="28"/>
        </w:rPr>
        <w:t>адым, айдар, аьсирет, аьйлежи, аьлиги, баа, балалык, белбав, бе</w:t>
      </w:r>
      <w:r w:rsidRPr="002B7941">
        <w:rPr>
          <w:rFonts w:ascii="Times New Roman" w:hAnsi="Times New Roman" w:cs="Times New Roman"/>
          <w:sz w:val="28"/>
          <w:szCs w:val="28"/>
        </w:rPr>
        <w:t xml:space="preserve">рекет, болжал, боьдене, бувам, ийне, йибек. йигит, йырма, йылга, йылкы, кийим, куьйиз, кыйын, онъыс, оьрнек, оьсимлик, </w:t>
      </w:r>
      <w:r w:rsidRPr="002B7941">
        <w:rPr>
          <w:rFonts w:ascii="Times New Roman" w:hAnsi="Times New Roman" w:cs="Times New Roman"/>
          <w:spacing w:val="-1"/>
          <w:sz w:val="28"/>
          <w:szCs w:val="28"/>
        </w:rPr>
        <w:t xml:space="preserve">соьзлик, сувагаш, сыйыр, сыйлав, тавык, шипий, тыйын, туьлки, </w:t>
      </w:r>
      <w:r w:rsidRPr="002B7941">
        <w:rPr>
          <w:rFonts w:ascii="Times New Roman" w:hAnsi="Times New Roman" w:cs="Times New Roman"/>
          <w:sz w:val="28"/>
          <w:szCs w:val="28"/>
        </w:rPr>
        <w:t>ювыркан, юмыртка.</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Окувшылардынъ билимлери эм сулыплары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Окувшылар билмеге тийисли: программа ман коьрсетилген </w:t>
      </w:r>
      <w:r w:rsidRPr="002B7941">
        <w:rPr>
          <w:rFonts w:ascii="Times New Roman" w:hAnsi="Times New Roman" w:cs="Times New Roman"/>
          <w:sz w:val="28"/>
          <w:szCs w:val="28"/>
        </w:rPr>
        <w:t>оьлшемде созык сеслердинъ дурыс язылувларын,   уьйренилгенсоьйлем кесеклерди эм олардынъ белгилерин; йыймадынъ бир тукымлы членлерин.</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Окувшылар этип билмеге тийислилер: янъылыссыз, калли</w:t>
      </w:r>
      <w:r w:rsidRPr="002B7941">
        <w:rPr>
          <w:rFonts w:ascii="Times New Roman" w:hAnsi="Times New Roman" w:cs="Times New Roman"/>
          <w:sz w:val="28"/>
          <w:szCs w:val="28"/>
        </w:rPr>
        <w:softHyphen/>
        <w:t xml:space="preserve">графия ягыннан дурыс коьширип язув; окылган орфограммалар киргистилген 70-80 соьзли текстти диктант кебинде язув; коьп бувынлы соьзлерди фонетика ягыннан тергев; соьз тизими бойынша тергев; соьйлем кесеклерди тергеп билуьв; синтаксис бойынша тергев; кабатсыз йыймады йыйма членлерине </w:t>
      </w:r>
      <w:r w:rsidRPr="002B7941">
        <w:rPr>
          <w:rFonts w:ascii="Times New Roman" w:hAnsi="Times New Roman" w:cs="Times New Roman"/>
          <w:sz w:val="28"/>
          <w:szCs w:val="28"/>
        </w:rPr>
        <w:lastRenderedPageBreak/>
        <w:t>айырып билуьв; йыймада соьз биригуьвлерди белгилев; оьзлери туьзген план ман 60-70 соьзли текст бойынша изложение язув;</w:t>
      </w:r>
      <w:proofErr w:type="gramEnd"/>
      <w:r w:rsidRPr="002B7941">
        <w:rPr>
          <w:rFonts w:ascii="Times New Roman" w:hAnsi="Times New Roman" w:cs="Times New Roman"/>
          <w:sz w:val="28"/>
          <w:szCs w:val="28"/>
        </w:rPr>
        <w:t xml:space="preserve"> яшавда болган зат акында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туьзип билуьв.</w:t>
      </w:r>
    </w:p>
    <w:p w:rsidR="002B7941" w:rsidRPr="002B7941" w:rsidRDefault="002B7941" w:rsidP="002B7941">
      <w:pPr>
        <w:shd w:val="clear" w:color="auto" w:fill="FFFFFF"/>
        <w:spacing w:line="480" w:lineRule="auto"/>
        <w:jc w:val="center"/>
        <w:rPr>
          <w:rFonts w:ascii="Times New Roman" w:hAnsi="Times New Roman" w:cs="Times New Roman"/>
          <w:sz w:val="36"/>
          <w:szCs w:val="36"/>
        </w:rPr>
      </w:pPr>
      <w:r w:rsidRPr="002B7941">
        <w:rPr>
          <w:rFonts w:ascii="Times New Roman" w:hAnsi="Times New Roman" w:cs="Times New Roman"/>
          <w:b/>
          <w:bCs/>
          <w:sz w:val="36"/>
          <w:szCs w:val="36"/>
        </w:rPr>
        <w:t>ОКУВ ПРОГРАММАЛАР</w:t>
      </w: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bCs/>
          <w:sz w:val="28"/>
          <w:szCs w:val="28"/>
        </w:rPr>
        <w:t>2 КЛАСС</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Тувган</w:t>
      </w:r>
      <w:r w:rsidRPr="002B7941">
        <w:rPr>
          <w:rFonts w:ascii="Times New Roman" w:hAnsi="Times New Roman" w:cs="Times New Roman"/>
          <w:b/>
          <w:sz w:val="32"/>
          <w:szCs w:val="32"/>
        </w:rPr>
        <w:t xml:space="preserve">тил </w:t>
      </w:r>
      <w:r w:rsidRPr="002B7941">
        <w:rPr>
          <w:rFonts w:ascii="Times New Roman" w:hAnsi="Times New Roman" w:cs="Times New Roman"/>
          <w:b/>
          <w:bCs/>
          <w:sz w:val="32"/>
          <w:szCs w:val="32"/>
        </w:rPr>
        <w:t>(34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1-ши класста таныскан соьзликти, соьзлерди, соьз байланысларды, йыймаларды кайтарув. Янъы темалы соьзлик пен танысув. Ду</w:t>
      </w:r>
      <w:r w:rsidRPr="002B7941">
        <w:rPr>
          <w:rFonts w:ascii="Times New Roman" w:hAnsi="Times New Roman" w:cs="Times New Roman"/>
          <w:sz w:val="28"/>
          <w:szCs w:val="28"/>
        </w:rPr>
        <w:softHyphen/>
        <w:t>рыс соьйлев, соьзди айтув сулыпларды беркитуьв. Байланыслы авызлама соьйлем эм язув тил сулыпларды оьстируьв, дурыс, анълавлы, тез, енъил окув сулыпларды теренлетуьв,</w:t>
      </w:r>
    </w:p>
    <w:p w:rsidR="002B7941" w:rsidRPr="002B7941" w:rsidRDefault="002B7941" w:rsidP="002B7941">
      <w:pPr>
        <w:shd w:val="clear" w:color="auto" w:fill="FFFFFF"/>
        <w:spacing w:line="240" w:lineRule="auto"/>
        <w:jc w:val="center"/>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Тувган Элимиз - ата юртымыз (3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Тувган Эл акында, калалар, авыллар, аьдемлердинъ ты</w:t>
      </w:r>
      <w:r w:rsidRPr="002B7941">
        <w:rPr>
          <w:rFonts w:ascii="Times New Roman" w:hAnsi="Times New Roman" w:cs="Times New Roman"/>
          <w:spacing w:val="-8"/>
          <w:sz w:val="28"/>
          <w:szCs w:val="28"/>
        </w:rPr>
        <w:t>нышлык уьшин куьресуьвлери, ислери акында ятлавлар, хабарлар, так</w:t>
      </w:r>
      <w:r w:rsidRPr="002B7941">
        <w:rPr>
          <w:rFonts w:ascii="Times New Roman" w:hAnsi="Times New Roman" w:cs="Times New Roman"/>
          <w:sz w:val="28"/>
          <w:szCs w:val="28"/>
        </w:rPr>
        <w:t>паклар эм айтувлар.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sz w:val="32"/>
          <w:szCs w:val="32"/>
        </w:rPr>
        <w:t>Окув</w:t>
      </w:r>
      <w:r w:rsidRPr="002B7941">
        <w:rPr>
          <w:rFonts w:ascii="Times New Roman" w:hAnsi="Times New Roman" w:cs="Times New Roman"/>
          <w:b/>
          <w:bCs/>
          <w:sz w:val="32"/>
          <w:szCs w:val="32"/>
        </w:rPr>
        <w:t>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Байрам. </w:t>
      </w:r>
      <w:r w:rsidRPr="002B7941">
        <w:rPr>
          <w:rFonts w:ascii="Times New Roman" w:hAnsi="Times New Roman" w:cs="Times New Roman"/>
          <w:i/>
          <w:iCs/>
          <w:sz w:val="28"/>
          <w:szCs w:val="28"/>
        </w:rPr>
        <w:t>А. 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Элим эди занъыраган йырларым. </w:t>
      </w:r>
      <w:r w:rsidRPr="002B7941">
        <w:rPr>
          <w:rFonts w:ascii="Times New Roman" w:hAnsi="Times New Roman" w:cs="Times New Roman"/>
          <w:i/>
          <w:iCs/>
          <w:sz w:val="28"/>
          <w:szCs w:val="28"/>
        </w:rPr>
        <w:t>Ф. Абдулжалилов.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Элдинъ иши-алтын бесик. </w:t>
      </w:r>
      <w:r w:rsidRPr="002B7941">
        <w:rPr>
          <w:rFonts w:ascii="Times New Roman" w:hAnsi="Times New Roman" w:cs="Times New Roman"/>
          <w:i/>
          <w:sz w:val="28"/>
          <w:szCs w:val="28"/>
        </w:rPr>
        <w:t>Р.Керейтов.</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spacing w:val="-2"/>
          <w:sz w:val="28"/>
          <w:szCs w:val="28"/>
        </w:rPr>
        <w:t xml:space="preserve">Тувган ягым, тавларым. </w:t>
      </w:r>
      <w:r w:rsidRPr="002B7941">
        <w:rPr>
          <w:rFonts w:ascii="Times New Roman" w:hAnsi="Times New Roman" w:cs="Times New Roman"/>
          <w:i/>
          <w:iCs/>
          <w:spacing w:val="-2"/>
          <w:sz w:val="28"/>
          <w:szCs w:val="28"/>
        </w:rPr>
        <w:t>М. Аубекижев.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sz w:val="32"/>
          <w:szCs w:val="32"/>
        </w:rPr>
      </w:pPr>
      <w:r w:rsidRPr="002B7941">
        <w:rPr>
          <w:rFonts w:ascii="Times New Roman" w:hAnsi="Times New Roman" w:cs="Times New Roman"/>
          <w:b/>
          <w:bCs/>
          <w:spacing w:val="-1"/>
          <w:sz w:val="32"/>
          <w:szCs w:val="32"/>
        </w:rPr>
        <w:t>Мектеб яшавы (3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Окувшы балалардынъ яшавы, ислери, дослыгы эм бир-бирлерине ярдамласувы акында хабарлар эм ятлавлар. Дослык акында айтувлар, такпаклар, юмаклар.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3"/>
          <w:sz w:val="28"/>
          <w:szCs w:val="28"/>
        </w:rPr>
        <w:t xml:space="preserve">Меним каьрим. </w:t>
      </w:r>
      <w:r w:rsidRPr="002B7941">
        <w:rPr>
          <w:rFonts w:ascii="Times New Roman" w:hAnsi="Times New Roman" w:cs="Times New Roman"/>
          <w:i/>
          <w:iCs/>
          <w:spacing w:val="-3"/>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lastRenderedPageBreak/>
        <w:t>Ногай тилим</w:t>
      </w:r>
      <w:r w:rsidRPr="002B7941">
        <w:rPr>
          <w:rFonts w:ascii="Times New Roman" w:hAnsi="Times New Roman" w:cs="Times New Roman"/>
          <w:i/>
          <w:spacing w:val="-2"/>
          <w:sz w:val="28"/>
          <w:szCs w:val="28"/>
        </w:rPr>
        <w:t>. Ю.Каракаев</w:t>
      </w:r>
      <w:r w:rsidRPr="002B7941">
        <w:rPr>
          <w:rFonts w:ascii="Times New Roman" w:hAnsi="Times New Roman" w:cs="Times New Roman"/>
          <w:i/>
          <w:iCs/>
          <w:spacing w:val="-2"/>
          <w:sz w:val="28"/>
          <w:szCs w:val="28"/>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Китабынъды яхшы сакла! </w:t>
      </w:r>
      <w:r w:rsidRPr="002B7941">
        <w:rPr>
          <w:rFonts w:ascii="Times New Roman" w:hAnsi="Times New Roman" w:cs="Times New Roman"/>
          <w:i/>
          <w:iCs/>
          <w:spacing w:val="-2"/>
          <w:sz w:val="28"/>
          <w:szCs w:val="28"/>
        </w:rPr>
        <w:t>М. Курманалиев.</w:t>
      </w:r>
    </w:p>
    <w:p w:rsidR="002B7941" w:rsidRPr="002B7941" w:rsidRDefault="002B7941" w:rsidP="002B7941">
      <w:pPr>
        <w:shd w:val="clear" w:color="auto" w:fill="FFFFFF"/>
        <w:rPr>
          <w:rFonts w:ascii="Times New Roman" w:hAnsi="Times New Roman" w:cs="Times New Roman"/>
          <w:b/>
          <w:bCs/>
          <w:spacing w:val="-2"/>
          <w:sz w:val="32"/>
          <w:szCs w:val="32"/>
        </w:rPr>
      </w:pPr>
      <w:r w:rsidRPr="002B7941">
        <w:rPr>
          <w:rFonts w:ascii="Times New Roman" w:hAnsi="Times New Roman" w:cs="Times New Roman"/>
          <w:spacing w:val="-2"/>
          <w:sz w:val="28"/>
          <w:szCs w:val="28"/>
        </w:rPr>
        <w:t xml:space="preserve">Кызганшак. С. </w:t>
      </w:r>
      <w:r w:rsidRPr="002B7941">
        <w:rPr>
          <w:rFonts w:ascii="Times New Roman" w:hAnsi="Times New Roman" w:cs="Times New Roman"/>
          <w:i/>
          <w:iCs/>
          <w:spacing w:val="-2"/>
          <w:sz w:val="28"/>
          <w:szCs w:val="28"/>
        </w:rPr>
        <w:t>Аджиков.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2"/>
          <w:sz w:val="32"/>
          <w:szCs w:val="32"/>
        </w:rPr>
        <w:t>Куьз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Куьз табиатын тергев. Куьздинъ белгилери: куьннинъ кыс</w:t>
      </w:r>
      <w:r w:rsidRPr="002B7941">
        <w:rPr>
          <w:rFonts w:ascii="Times New Roman" w:hAnsi="Times New Roman" w:cs="Times New Roman"/>
          <w:spacing w:val="-1"/>
          <w:sz w:val="28"/>
          <w:szCs w:val="28"/>
        </w:rPr>
        <w:t>карувы, сувыклатувы; япыраклардынъ саргайып куйылувы; кус</w:t>
      </w:r>
      <w:r w:rsidRPr="002B7941">
        <w:rPr>
          <w:rFonts w:ascii="Times New Roman" w:hAnsi="Times New Roman" w:cs="Times New Roman"/>
          <w:sz w:val="28"/>
          <w:szCs w:val="28"/>
        </w:rPr>
        <w:t>лардынъ йылы якларга кетуьвлери.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3"/>
          <w:sz w:val="28"/>
          <w:szCs w:val="28"/>
        </w:rPr>
        <w:t>Куьздеги ислер.</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pacing w:val="-1"/>
          <w:sz w:val="28"/>
          <w:szCs w:val="28"/>
        </w:rPr>
        <w:t>Куьз акында хабарлар эм ятлавлар.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1"/>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4"/>
          <w:sz w:val="28"/>
          <w:szCs w:val="28"/>
        </w:rPr>
        <w:t xml:space="preserve">Куьз. </w:t>
      </w:r>
      <w:r w:rsidRPr="002B7941">
        <w:rPr>
          <w:rFonts w:ascii="Times New Roman" w:hAnsi="Times New Roman" w:cs="Times New Roman"/>
          <w:i/>
          <w:iCs/>
          <w:spacing w:val="-4"/>
          <w:sz w:val="28"/>
          <w:szCs w:val="28"/>
        </w:rPr>
        <w:t>Ф.Абдулжалилов.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Куьз басы. С. </w:t>
      </w:r>
      <w:r w:rsidRPr="002B7941">
        <w:rPr>
          <w:rFonts w:ascii="Times New Roman" w:hAnsi="Times New Roman" w:cs="Times New Roman"/>
          <w:i/>
          <w:iCs/>
          <w:spacing w:val="-2"/>
          <w:sz w:val="28"/>
          <w:szCs w:val="28"/>
        </w:rPr>
        <w:t>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Токлы. </w:t>
      </w:r>
      <w:r w:rsidRPr="002B7941">
        <w:rPr>
          <w:rFonts w:ascii="Times New Roman" w:hAnsi="Times New Roman" w:cs="Times New Roman"/>
          <w:i/>
          <w:iCs/>
          <w:spacing w:val="-2"/>
          <w:sz w:val="28"/>
          <w:szCs w:val="28"/>
        </w:rPr>
        <w:t>М. Авезов.</w:t>
      </w:r>
    </w:p>
    <w:p w:rsidR="002B7941" w:rsidRPr="002B7941" w:rsidRDefault="002B7941" w:rsidP="002B7941">
      <w:pPr>
        <w:shd w:val="clear" w:color="auto" w:fill="FFFFFF"/>
        <w:spacing w:line="480" w:lineRule="auto"/>
        <w:rPr>
          <w:rFonts w:ascii="Times New Roman" w:hAnsi="Times New Roman" w:cs="Times New Roman"/>
          <w:i/>
          <w:iCs/>
          <w:spacing w:val="-1"/>
          <w:sz w:val="28"/>
          <w:szCs w:val="28"/>
        </w:rPr>
      </w:pPr>
      <w:r w:rsidRPr="002B7941">
        <w:rPr>
          <w:rFonts w:ascii="Times New Roman" w:hAnsi="Times New Roman" w:cs="Times New Roman"/>
          <w:spacing w:val="-1"/>
          <w:sz w:val="28"/>
          <w:szCs w:val="28"/>
        </w:rPr>
        <w:t xml:space="preserve">Йыл токсанлары. </w:t>
      </w:r>
      <w:r w:rsidRPr="002B7941">
        <w:rPr>
          <w:rFonts w:ascii="Times New Roman" w:hAnsi="Times New Roman" w:cs="Times New Roman"/>
          <w:i/>
          <w:iCs/>
          <w:spacing w:val="-1"/>
          <w:sz w:val="28"/>
          <w:szCs w:val="28"/>
        </w:rPr>
        <w:t>М. Курманалиев.</w:t>
      </w:r>
    </w:p>
    <w:p w:rsidR="002B7941" w:rsidRPr="002B7941" w:rsidRDefault="002B7941" w:rsidP="002B7941">
      <w:pPr>
        <w:shd w:val="clear" w:color="auto" w:fill="FFFFFF"/>
        <w:spacing w:line="480" w:lineRule="auto"/>
        <w:jc w:val="center"/>
        <w:rPr>
          <w:rFonts w:ascii="Times New Roman" w:hAnsi="Times New Roman" w:cs="Times New Roman"/>
          <w:b/>
          <w:bCs/>
          <w:spacing w:val="-1"/>
          <w:sz w:val="32"/>
          <w:szCs w:val="32"/>
        </w:rPr>
      </w:pPr>
      <w:r w:rsidRPr="002B7941">
        <w:rPr>
          <w:rFonts w:ascii="Times New Roman" w:hAnsi="Times New Roman" w:cs="Times New Roman"/>
          <w:b/>
          <w:bCs/>
          <w:spacing w:val="-1"/>
          <w:sz w:val="32"/>
          <w:szCs w:val="32"/>
        </w:rPr>
        <w:t>Аьел (3 с.)</w:t>
      </w:r>
    </w:p>
    <w:p w:rsidR="002B7941" w:rsidRPr="002B7941" w:rsidRDefault="002B7941" w:rsidP="002B7941">
      <w:pPr>
        <w:shd w:val="clear" w:color="auto" w:fill="FFFFFF"/>
        <w:spacing w:line="480" w:lineRule="auto"/>
        <w:ind w:firstLine="720"/>
        <w:rPr>
          <w:rFonts w:ascii="Times New Roman" w:hAnsi="Times New Roman" w:cs="Times New Roman"/>
          <w:sz w:val="28"/>
          <w:szCs w:val="28"/>
        </w:rPr>
      </w:pPr>
      <w:r w:rsidRPr="002B7941">
        <w:rPr>
          <w:rFonts w:ascii="Times New Roman" w:hAnsi="Times New Roman" w:cs="Times New Roman"/>
          <w:spacing w:val="-4"/>
          <w:sz w:val="28"/>
          <w:szCs w:val="28"/>
        </w:rPr>
        <w:t xml:space="preserve">Ата-аналар, балалар, олардынъ аьелде яшавы, борышлары </w:t>
      </w:r>
      <w:r w:rsidRPr="002B7941">
        <w:rPr>
          <w:rFonts w:ascii="Times New Roman" w:hAnsi="Times New Roman" w:cs="Times New Roman"/>
          <w:sz w:val="28"/>
          <w:szCs w:val="28"/>
        </w:rPr>
        <w:t>акында хабарлар, ятлавлар.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Ана йыры. </w:t>
      </w:r>
      <w:r w:rsidRPr="002B7941">
        <w:rPr>
          <w:rFonts w:ascii="Times New Roman" w:hAnsi="Times New Roman" w:cs="Times New Roman"/>
          <w:i/>
          <w:iCs/>
          <w:sz w:val="28"/>
          <w:szCs w:val="28"/>
        </w:rPr>
        <w:t xml:space="preserve">М. Курманалиев.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Ат атав</w:t>
      </w:r>
      <w:r w:rsidRPr="002B7941">
        <w:rPr>
          <w:rFonts w:ascii="Times New Roman" w:hAnsi="Times New Roman" w:cs="Times New Roman"/>
          <w:sz w:val="28"/>
          <w:szCs w:val="28"/>
        </w:rPr>
        <w:t xml:space="preserve">, </w:t>
      </w:r>
      <w:r w:rsidRPr="002B7941">
        <w:rPr>
          <w:rFonts w:ascii="Times New Roman" w:hAnsi="Times New Roman" w:cs="Times New Roman"/>
          <w:i/>
          <w:iCs/>
          <w:sz w:val="28"/>
          <w:szCs w:val="28"/>
        </w:rPr>
        <w:t xml:space="preserve">С. Капаев.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Бесик йыры. </w:t>
      </w:r>
      <w:r w:rsidRPr="002B7941">
        <w:rPr>
          <w:rFonts w:ascii="Times New Roman" w:hAnsi="Times New Roman" w:cs="Times New Roman"/>
          <w:i/>
          <w:iCs/>
          <w:sz w:val="28"/>
          <w:szCs w:val="28"/>
        </w:rPr>
        <w:t>К. Кумратова.</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Казан эм баскалар</w:t>
      </w:r>
      <w:r w:rsidRPr="002B7941">
        <w:rPr>
          <w:rFonts w:ascii="Times New Roman" w:hAnsi="Times New Roman" w:cs="Times New Roman"/>
          <w:sz w:val="28"/>
          <w:szCs w:val="28"/>
        </w:rPr>
        <w:t>.</w:t>
      </w:r>
      <w:r w:rsidRPr="002B7941">
        <w:rPr>
          <w:rFonts w:ascii="Times New Roman" w:hAnsi="Times New Roman" w:cs="Times New Roman"/>
          <w:i/>
          <w:iCs/>
          <w:sz w:val="28"/>
          <w:szCs w:val="28"/>
        </w:rPr>
        <w:t>А. Киреев.</w:t>
      </w:r>
    </w:p>
    <w:p w:rsidR="002B7941" w:rsidRPr="002B7941" w:rsidRDefault="002B7941" w:rsidP="002B7941">
      <w:pPr>
        <w:shd w:val="clear" w:color="auto" w:fill="FFFFFF"/>
        <w:rPr>
          <w:rFonts w:ascii="Times New Roman" w:hAnsi="Times New Roman" w:cs="Times New Roman"/>
          <w:i/>
          <w:iCs/>
          <w:sz w:val="28"/>
          <w:szCs w:val="28"/>
        </w:rPr>
      </w:pPr>
    </w:p>
    <w:p w:rsidR="002B7941" w:rsidRPr="002B7941" w:rsidRDefault="002B7941" w:rsidP="002B7941">
      <w:pPr>
        <w:shd w:val="clear" w:color="auto" w:fill="FFFFFF"/>
        <w:spacing w:line="480" w:lineRule="auto"/>
        <w:ind w:firstLine="142"/>
        <w:jc w:val="center"/>
        <w:rPr>
          <w:rFonts w:ascii="Times New Roman" w:hAnsi="Times New Roman" w:cs="Times New Roman"/>
          <w:sz w:val="32"/>
          <w:szCs w:val="32"/>
        </w:rPr>
      </w:pPr>
      <w:r w:rsidRPr="002B7941">
        <w:rPr>
          <w:rFonts w:ascii="Times New Roman" w:hAnsi="Times New Roman" w:cs="Times New Roman"/>
          <w:b/>
          <w:bCs/>
          <w:sz w:val="32"/>
          <w:szCs w:val="32"/>
        </w:rPr>
        <w:t xml:space="preserve">Яхшы деген не </w:t>
      </w:r>
      <w:r w:rsidRPr="002B7941">
        <w:rPr>
          <w:rFonts w:ascii="Times New Roman" w:hAnsi="Times New Roman" w:cs="Times New Roman"/>
          <w:b/>
          <w:sz w:val="32"/>
          <w:szCs w:val="32"/>
        </w:rPr>
        <w:t>зат, яман</w:t>
      </w:r>
      <w:r w:rsidRPr="002B7941">
        <w:rPr>
          <w:rFonts w:ascii="Times New Roman" w:hAnsi="Times New Roman" w:cs="Times New Roman"/>
          <w:b/>
          <w:bCs/>
          <w:sz w:val="32"/>
          <w:szCs w:val="32"/>
        </w:rPr>
        <w:t>деген не зат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Аьдемлердинъ эткен ийгиликлери эм осаллыклары; танъ, туврашыл, куллык суьйген, йигит аьдемлер акында хабарлар эм ятлавлар.</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Яхшы ман яман. </w:t>
      </w:r>
      <w:r w:rsidRPr="002B7941">
        <w:rPr>
          <w:rFonts w:ascii="Times New Roman" w:hAnsi="Times New Roman" w:cs="Times New Roman"/>
          <w:i/>
          <w:iCs/>
          <w:sz w:val="28"/>
          <w:szCs w:val="28"/>
        </w:rPr>
        <w:t>С. Заляндин.</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Алал тенъ.</w:t>
      </w:r>
      <w:r w:rsidRPr="002B7941">
        <w:rPr>
          <w:rFonts w:ascii="Times New Roman" w:hAnsi="Times New Roman" w:cs="Times New Roman"/>
          <w:i/>
          <w:iCs/>
          <w:sz w:val="28"/>
          <w:szCs w:val="28"/>
        </w:rPr>
        <w:t xml:space="preserve"> Б.Баисов.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Эриншек. </w:t>
      </w:r>
      <w:r w:rsidRPr="002B7941">
        <w:rPr>
          <w:rFonts w:ascii="Times New Roman" w:hAnsi="Times New Roman" w:cs="Times New Roman"/>
          <w:i/>
          <w:sz w:val="28"/>
          <w:szCs w:val="28"/>
        </w:rPr>
        <w:t>М.</w:t>
      </w:r>
      <w:r w:rsidRPr="002B7941">
        <w:rPr>
          <w:rFonts w:ascii="Times New Roman" w:hAnsi="Times New Roman" w:cs="Times New Roman"/>
          <w:i/>
          <w:iCs/>
          <w:sz w:val="28"/>
          <w:szCs w:val="28"/>
        </w:rPr>
        <w:t xml:space="preserve">Авезов.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Туьединъ кылыгы. </w:t>
      </w:r>
      <w:r w:rsidRPr="002B7941">
        <w:rPr>
          <w:rFonts w:ascii="Times New Roman" w:hAnsi="Times New Roman" w:cs="Times New Roman"/>
          <w:i/>
          <w:iCs/>
          <w:sz w:val="28"/>
          <w:szCs w:val="28"/>
        </w:rPr>
        <w:t>И. Капаев.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Бу ким экен? </w:t>
      </w:r>
      <w:r w:rsidRPr="002B7941">
        <w:rPr>
          <w:rFonts w:ascii="Times New Roman" w:hAnsi="Times New Roman" w:cs="Times New Roman"/>
          <w:i/>
          <w:iCs/>
          <w:sz w:val="28"/>
          <w:szCs w:val="28"/>
        </w:rPr>
        <w:t xml:space="preserve">А. Киреев. </w:t>
      </w:r>
    </w:p>
    <w:p w:rsidR="002B7941" w:rsidRPr="002B7941" w:rsidRDefault="002B7941" w:rsidP="002B7941">
      <w:pPr>
        <w:shd w:val="clear" w:color="auto" w:fill="FFFFFF"/>
        <w:spacing w:line="240" w:lineRule="auto"/>
        <w:rPr>
          <w:rFonts w:ascii="Times New Roman" w:hAnsi="Times New Roman" w:cs="Times New Roman"/>
          <w:i/>
          <w:iCs/>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Калай аьруьв бизим кыс </w:t>
      </w:r>
      <w:r w:rsidRPr="002B7941">
        <w:rPr>
          <w:rFonts w:ascii="Times New Roman" w:hAnsi="Times New Roman" w:cs="Times New Roman"/>
          <w:b/>
          <w:sz w:val="32"/>
          <w:szCs w:val="32"/>
        </w:rPr>
        <w:t>(3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Кыскы табиат, кыскы орман, данъыл, йылга; кыста аьдем</w:t>
      </w:r>
      <w:r w:rsidRPr="002B7941">
        <w:rPr>
          <w:rFonts w:ascii="Times New Roman" w:hAnsi="Times New Roman" w:cs="Times New Roman"/>
          <w:sz w:val="28"/>
          <w:szCs w:val="28"/>
        </w:rPr>
        <w:softHyphen/>
        <w:t>лердинъ каьрлери, балалардынъ ойынлары, айванлардынъ яшавлары акында хабарлар, ятлавлар, эртегилер, айтувлар.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Кыс. </w:t>
      </w:r>
      <w:r w:rsidRPr="002B7941">
        <w:rPr>
          <w:rFonts w:ascii="Times New Roman" w:hAnsi="Times New Roman" w:cs="Times New Roman"/>
          <w:i/>
          <w:iCs/>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Басланув. </w:t>
      </w:r>
      <w:r w:rsidRPr="002B7941">
        <w:rPr>
          <w:rFonts w:ascii="Times New Roman" w:hAnsi="Times New Roman" w:cs="Times New Roman"/>
          <w:i/>
          <w:iCs/>
          <w:sz w:val="28"/>
          <w:szCs w:val="28"/>
        </w:rPr>
        <w:t>С.Капаев.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Янъы йылдынъ тойында. </w:t>
      </w:r>
      <w:r w:rsidRPr="002B7941">
        <w:rPr>
          <w:rFonts w:ascii="Times New Roman" w:hAnsi="Times New Roman" w:cs="Times New Roman"/>
          <w:i/>
          <w:iCs/>
          <w:sz w:val="28"/>
          <w:szCs w:val="28"/>
        </w:rPr>
        <w:t>А.Киреев.</w:t>
      </w:r>
    </w:p>
    <w:p w:rsidR="002B7941" w:rsidRPr="002B7941" w:rsidRDefault="002B7941" w:rsidP="002B7941">
      <w:pPr>
        <w:shd w:val="clear" w:color="auto" w:fill="FFFFFF"/>
        <w:spacing w:line="480" w:lineRule="auto"/>
        <w:rPr>
          <w:rFonts w:ascii="Times New Roman" w:hAnsi="Times New Roman" w:cs="Times New Roman"/>
          <w:i/>
          <w:iCs/>
          <w:sz w:val="28"/>
          <w:szCs w:val="28"/>
        </w:rPr>
      </w:pPr>
      <w:r w:rsidRPr="002B7941">
        <w:rPr>
          <w:rFonts w:ascii="Times New Roman" w:hAnsi="Times New Roman" w:cs="Times New Roman"/>
          <w:sz w:val="28"/>
          <w:szCs w:val="28"/>
        </w:rPr>
        <w:t xml:space="preserve">Юмакларды шешинъиз. </w:t>
      </w:r>
      <w:r w:rsidRPr="002B7941">
        <w:rPr>
          <w:rFonts w:ascii="Times New Roman" w:hAnsi="Times New Roman" w:cs="Times New Roman"/>
          <w:i/>
          <w:sz w:val="28"/>
          <w:szCs w:val="28"/>
        </w:rPr>
        <w:t>А.Киреев</w:t>
      </w:r>
      <w:r w:rsidRPr="002B7941">
        <w:rPr>
          <w:rFonts w:ascii="Times New Roman" w:hAnsi="Times New Roman" w:cs="Times New Roman"/>
          <w:i/>
          <w:iCs/>
          <w:sz w:val="28"/>
          <w:szCs w:val="28"/>
        </w:rPr>
        <w:t>.</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Аьрекетте </w:t>
      </w:r>
      <w:r w:rsidRPr="002B7941">
        <w:rPr>
          <w:rFonts w:ascii="Times New Roman" w:hAnsi="Times New Roman" w:cs="Times New Roman"/>
          <w:sz w:val="32"/>
          <w:szCs w:val="32"/>
        </w:rPr>
        <w:t xml:space="preserve">- </w:t>
      </w:r>
      <w:r w:rsidRPr="002B7941">
        <w:rPr>
          <w:rFonts w:ascii="Times New Roman" w:hAnsi="Times New Roman" w:cs="Times New Roman"/>
          <w:b/>
          <w:bCs/>
          <w:sz w:val="32"/>
          <w:szCs w:val="32"/>
        </w:rPr>
        <w:t>берекет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Куллык, туьрли усталыклар, аьдем яшавында куллыктынъ маьнеси акында хабарлар эм ятлавлар.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Куллык алсын колынъыз. </w:t>
      </w:r>
      <w:r w:rsidRPr="002B7941">
        <w:rPr>
          <w:rFonts w:ascii="Times New Roman" w:hAnsi="Times New Roman" w:cs="Times New Roman"/>
          <w:i/>
          <w:iCs/>
          <w:sz w:val="28"/>
          <w:szCs w:val="28"/>
        </w:rPr>
        <w:t>Ф. Абдулжалилов.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 xml:space="preserve">Мурат ер казады. </w:t>
      </w:r>
      <w:r w:rsidRPr="002B7941">
        <w:rPr>
          <w:rFonts w:ascii="Times New Roman" w:hAnsi="Times New Roman" w:cs="Times New Roman"/>
          <w:i/>
          <w:iCs/>
          <w:sz w:val="28"/>
          <w:szCs w:val="28"/>
        </w:rPr>
        <w:t>Б. Баисов.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Куллыкшы кыз. </w:t>
      </w:r>
      <w:r w:rsidRPr="002B7941">
        <w:rPr>
          <w:rFonts w:ascii="Times New Roman" w:hAnsi="Times New Roman" w:cs="Times New Roman"/>
          <w:i/>
          <w:sz w:val="28"/>
          <w:szCs w:val="28"/>
        </w:rPr>
        <w:t>С.Заляндин.</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Эриншек Амит. </w:t>
      </w:r>
      <w:r w:rsidRPr="002B7941">
        <w:rPr>
          <w:rFonts w:ascii="Times New Roman" w:hAnsi="Times New Roman" w:cs="Times New Roman"/>
          <w:i/>
          <w:iCs/>
          <w:sz w:val="28"/>
          <w:szCs w:val="28"/>
        </w:rPr>
        <w:t>Е. Булатукова.</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Оьтпек. </w:t>
      </w:r>
      <w:r w:rsidRPr="002B7941">
        <w:rPr>
          <w:rFonts w:ascii="Times New Roman" w:hAnsi="Times New Roman" w:cs="Times New Roman"/>
          <w:i/>
          <w:iCs/>
          <w:sz w:val="28"/>
          <w:szCs w:val="28"/>
        </w:rPr>
        <w:t>А. Киреев.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Язлык (3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Язлык табиаты, язлыкта аьдемлердинъ ислери, балалардынъ ойынлары, каьрлери акында хабарлар, ятлавлар, айтувлар, такпаклар.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Язлык куьни мен келетаган байрамлар: 8 Март, 1-нши Май, Енъуьв куьни. Уьйкен Аталык кавга акында хабарлар, ят</w:t>
      </w:r>
      <w:r w:rsidRPr="002B7941">
        <w:rPr>
          <w:rFonts w:ascii="Times New Roman" w:hAnsi="Times New Roman" w:cs="Times New Roman"/>
          <w:sz w:val="28"/>
          <w:szCs w:val="28"/>
        </w:rPr>
        <w:softHyphen/>
        <w:t>лавлар, айтувлар.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Шаьбден. </w:t>
      </w:r>
      <w:r w:rsidRPr="002B7941">
        <w:rPr>
          <w:rFonts w:ascii="Times New Roman" w:hAnsi="Times New Roman" w:cs="Times New Roman"/>
          <w:i/>
          <w:sz w:val="28"/>
          <w:szCs w:val="28"/>
        </w:rPr>
        <w:t>С.</w:t>
      </w:r>
      <w:r w:rsidRPr="002B7941">
        <w:rPr>
          <w:rFonts w:ascii="Times New Roman" w:hAnsi="Times New Roman" w:cs="Times New Roman"/>
          <w:i/>
          <w:iCs/>
          <w:sz w:val="28"/>
          <w:szCs w:val="28"/>
        </w:rPr>
        <w:t xml:space="preserve">Капаев.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Анага савкат. </w:t>
      </w:r>
      <w:r w:rsidRPr="002B7941">
        <w:rPr>
          <w:rFonts w:ascii="Times New Roman" w:hAnsi="Times New Roman" w:cs="Times New Roman"/>
          <w:i/>
          <w:iCs/>
          <w:sz w:val="28"/>
          <w:szCs w:val="28"/>
        </w:rPr>
        <w:t>М.Авезов.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Кертпе терек. </w:t>
      </w:r>
      <w:r w:rsidRPr="002B7941">
        <w:rPr>
          <w:rFonts w:ascii="Times New Roman" w:hAnsi="Times New Roman" w:cs="Times New Roman"/>
          <w:i/>
          <w:iCs/>
          <w:sz w:val="28"/>
          <w:szCs w:val="28"/>
        </w:rPr>
        <w:t xml:space="preserve">Е.Булатукова.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Уллы енъуьв. </w:t>
      </w:r>
      <w:r w:rsidRPr="002B7941">
        <w:rPr>
          <w:rFonts w:ascii="Times New Roman" w:hAnsi="Times New Roman" w:cs="Times New Roman"/>
          <w:i/>
          <w:iCs/>
          <w:sz w:val="28"/>
          <w:szCs w:val="28"/>
        </w:rPr>
        <w:t>А.Киреев.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Ери байдынъ </w:t>
      </w:r>
      <w:r w:rsidRPr="002B7941">
        <w:rPr>
          <w:rFonts w:ascii="Times New Roman" w:hAnsi="Times New Roman" w:cs="Times New Roman"/>
          <w:sz w:val="32"/>
          <w:szCs w:val="32"/>
        </w:rPr>
        <w:t xml:space="preserve">- </w:t>
      </w:r>
      <w:r w:rsidRPr="002B7941">
        <w:rPr>
          <w:rFonts w:ascii="Times New Roman" w:hAnsi="Times New Roman" w:cs="Times New Roman"/>
          <w:b/>
          <w:bCs/>
          <w:sz w:val="32"/>
          <w:szCs w:val="32"/>
        </w:rPr>
        <w:t xml:space="preserve">Эли бай (3 </w:t>
      </w:r>
      <w:proofErr w:type="gramStart"/>
      <w:r w:rsidRPr="002B7941">
        <w:rPr>
          <w:rFonts w:ascii="Times New Roman" w:hAnsi="Times New Roman" w:cs="Times New Roman"/>
          <w:b/>
          <w:bCs/>
          <w:sz w:val="32"/>
          <w:szCs w:val="32"/>
        </w:rPr>
        <w:t>с</w:t>
      </w:r>
      <w:proofErr w:type="gramEnd"/>
      <w:r w:rsidRPr="002B7941">
        <w:rPr>
          <w:rFonts w:ascii="Times New Roman" w:hAnsi="Times New Roman" w:cs="Times New Roman"/>
          <w:b/>
          <w:bCs/>
          <w:sz w:val="32"/>
          <w:szCs w:val="32"/>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Аталык, ата юрты, онынъ калалары, авыллары, табиат, тынышлык, туьрли миллет халклардынъ дослыгы.</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8"/>
          <w:sz w:val="32"/>
          <w:szCs w:val="32"/>
        </w:rPr>
        <w:t>Окув уьшин текстлер</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spacing w:val="-2"/>
          <w:sz w:val="28"/>
          <w:szCs w:val="28"/>
        </w:rPr>
        <w:t xml:space="preserve">Юректесинъ, Тувган Эл. </w:t>
      </w:r>
      <w:r w:rsidRPr="002B7941">
        <w:rPr>
          <w:rFonts w:ascii="Times New Roman" w:hAnsi="Times New Roman" w:cs="Times New Roman"/>
          <w:i/>
          <w:iCs/>
          <w:spacing w:val="-2"/>
          <w:sz w:val="28"/>
          <w:szCs w:val="28"/>
        </w:rPr>
        <w:t xml:space="preserve">Д.Туркменов.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Коькек. </w:t>
      </w:r>
      <w:r w:rsidRPr="002B7941">
        <w:rPr>
          <w:rFonts w:ascii="Times New Roman" w:hAnsi="Times New Roman" w:cs="Times New Roman"/>
          <w:i/>
          <w:iCs/>
          <w:sz w:val="28"/>
          <w:szCs w:val="28"/>
        </w:rPr>
        <w:t xml:space="preserve">Е.Булатукова.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Орманда. </w:t>
      </w:r>
      <w:r w:rsidRPr="002B7941">
        <w:rPr>
          <w:rFonts w:ascii="Times New Roman" w:hAnsi="Times New Roman" w:cs="Times New Roman"/>
          <w:i/>
          <w:iCs/>
          <w:sz w:val="28"/>
          <w:szCs w:val="28"/>
        </w:rPr>
        <w:t xml:space="preserve">А.Киреев.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Куьпелек. </w:t>
      </w:r>
      <w:r w:rsidRPr="002B7941">
        <w:rPr>
          <w:rFonts w:ascii="Times New Roman" w:hAnsi="Times New Roman" w:cs="Times New Roman"/>
          <w:i/>
          <w:iCs/>
          <w:sz w:val="28"/>
          <w:szCs w:val="28"/>
        </w:rPr>
        <w:t>Е. Булатукова.</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bCs/>
          <w:sz w:val="32"/>
          <w:szCs w:val="32"/>
        </w:rPr>
      </w:pPr>
      <w:r w:rsidRPr="002B7941">
        <w:rPr>
          <w:rFonts w:ascii="Times New Roman" w:hAnsi="Times New Roman" w:cs="Times New Roman"/>
          <w:b/>
          <w:bCs/>
          <w:sz w:val="32"/>
          <w:szCs w:val="32"/>
        </w:rPr>
        <w:lastRenderedPageBreak/>
        <w:t>Халк авызлама яратувшылыгы (4 с.)</w:t>
      </w:r>
    </w:p>
    <w:p w:rsidR="002B7941" w:rsidRPr="002B7941" w:rsidRDefault="002B7941" w:rsidP="002B7941">
      <w:pPr>
        <w:shd w:val="clear" w:color="auto" w:fill="FFFFFF"/>
        <w:spacing w:line="240" w:lineRule="auto"/>
        <w:rPr>
          <w:rFonts w:ascii="Times New Roman" w:hAnsi="Times New Roman" w:cs="Times New Roman"/>
          <w:sz w:val="32"/>
          <w:szCs w:val="32"/>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Халкымыздынъ бай авызлама яратувшылыгы: эртегилер, халк йырлар, айтувлар, такпаклар, юмаклар. Олардынъ терен маьнеси, бай, ярасык тили, халктынъ ойы, мырады.</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3"/>
          <w:sz w:val="28"/>
          <w:szCs w:val="28"/>
        </w:rPr>
        <w:t>Айданак.</w:t>
      </w:r>
    </w:p>
    <w:p w:rsidR="002B7941" w:rsidRPr="002B7941" w:rsidRDefault="002B7941" w:rsidP="002B7941">
      <w:pPr>
        <w:shd w:val="clear" w:color="auto" w:fill="FFFFFF"/>
        <w:rPr>
          <w:rFonts w:ascii="Times New Roman" w:hAnsi="Times New Roman" w:cs="Times New Roman"/>
          <w:spacing w:val="-2"/>
          <w:sz w:val="28"/>
          <w:szCs w:val="28"/>
        </w:rPr>
      </w:pPr>
      <w:r w:rsidRPr="002B7941">
        <w:rPr>
          <w:rFonts w:ascii="Times New Roman" w:hAnsi="Times New Roman" w:cs="Times New Roman"/>
          <w:spacing w:val="-2"/>
          <w:sz w:val="28"/>
          <w:szCs w:val="28"/>
        </w:rPr>
        <w:t>Ким айтты?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Бака, бака, балпак.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Мысык, кайда барасынь?</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Юмаклар.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5"/>
          <w:sz w:val="28"/>
          <w:szCs w:val="28"/>
        </w:rPr>
        <w:t>Эртегилер: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Бил эм кораз.</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Яман непсили куртка.</w:t>
      </w:r>
    </w:p>
    <w:p w:rsidR="002B7941" w:rsidRPr="002B7941" w:rsidRDefault="002B7941" w:rsidP="002B7941">
      <w:pPr>
        <w:shd w:val="clear" w:color="auto" w:fill="FFFFFF"/>
        <w:spacing w:line="480" w:lineRule="auto"/>
        <w:jc w:val="center"/>
        <w:rPr>
          <w:rFonts w:ascii="Times New Roman" w:hAnsi="Times New Roman" w:cs="Times New Roman"/>
          <w:b/>
          <w:spacing w:val="-11"/>
          <w:sz w:val="32"/>
          <w:szCs w:val="32"/>
        </w:rPr>
      </w:pPr>
      <w:r w:rsidRPr="002B7941">
        <w:rPr>
          <w:rFonts w:ascii="Times New Roman" w:hAnsi="Times New Roman" w:cs="Times New Roman"/>
          <w:b/>
          <w:spacing w:val="-11"/>
          <w:sz w:val="32"/>
          <w:szCs w:val="32"/>
        </w:rPr>
        <w:t xml:space="preserve">Класстан </w:t>
      </w:r>
      <w:proofErr w:type="gramStart"/>
      <w:r w:rsidRPr="002B7941">
        <w:rPr>
          <w:rFonts w:ascii="Times New Roman" w:hAnsi="Times New Roman" w:cs="Times New Roman"/>
          <w:b/>
          <w:spacing w:val="-11"/>
          <w:sz w:val="32"/>
          <w:szCs w:val="32"/>
        </w:rPr>
        <w:t>тыс</w:t>
      </w:r>
      <w:proofErr w:type="gramEnd"/>
      <w:r w:rsidRPr="002B7941">
        <w:rPr>
          <w:rFonts w:ascii="Times New Roman" w:hAnsi="Times New Roman" w:cs="Times New Roman"/>
          <w:b/>
          <w:spacing w:val="-11"/>
          <w:sz w:val="32"/>
          <w:szCs w:val="32"/>
        </w:rPr>
        <w:t xml:space="preserve"> окув уьшин</w:t>
      </w:r>
    </w:p>
    <w:p w:rsidR="002B7941" w:rsidRPr="002B7941" w:rsidRDefault="002B7941" w:rsidP="002B7941">
      <w:pPr>
        <w:shd w:val="clear" w:color="auto" w:fill="FFFFFF"/>
        <w:rPr>
          <w:rFonts w:ascii="Times New Roman" w:hAnsi="Times New Roman" w:cs="Times New Roman"/>
          <w:i/>
          <w:spacing w:val="-11"/>
          <w:sz w:val="28"/>
          <w:szCs w:val="28"/>
        </w:rPr>
      </w:pPr>
      <w:r w:rsidRPr="002B7941">
        <w:rPr>
          <w:rFonts w:ascii="Times New Roman" w:hAnsi="Times New Roman" w:cs="Times New Roman"/>
          <w:spacing w:val="-11"/>
          <w:sz w:val="28"/>
          <w:szCs w:val="28"/>
        </w:rPr>
        <w:t xml:space="preserve">Мутпаякпан сени, авылым. </w:t>
      </w:r>
      <w:r w:rsidRPr="002B7941">
        <w:rPr>
          <w:rFonts w:ascii="Times New Roman" w:hAnsi="Times New Roman" w:cs="Times New Roman"/>
          <w:i/>
          <w:spacing w:val="-11"/>
          <w:sz w:val="28"/>
          <w:szCs w:val="28"/>
        </w:rPr>
        <w:t>М.Киримов.</w:t>
      </w:r>
    </w:p>
    <w:p w:rsidR="002B7941" w:rsidRPr="002B7941" w:rsidRDefault="002B7941" w:rsidP="002B7941">
      <w:pPr>
        <w:shd w:val="clear" w:color="auto" w:fill="FFFFFF"/>
        <w:rPr>
          <w:rFonts w:ascii="Times New Roman" w:hAnsi="Times New Roman" w:cs="Times New Roman"/>
          <w:spacing w:val="-11"/>
          <w:sz w:val="28"/>
          <w:szCs w:val="28"/>
        </w:rPr>
      </w:pPr>
      <w:r w:rsidRPr="002B7941">
        <w:rPr>
          <w:rFonts w:ascii="Times New Roman" w:hAnsi="Times New Roman" w:cs="Times New Roman"/>
          <w:spacing w:val="-11"/>
          <w:sz w:val="28"/>
          <w:szCs w:val="28"/>
        </w:rPr>
        <w:t xml:space="preserve">Ата юртым, шоьллигим.  </w:t>
      </w:r>
      <w:r w:rsidRPr="002B7941">
        <w:rPr>
          <w:rFonts w:ascii="Times New Roman" w:hAnsi="Times New Roman" w:cs="Times New Roman"/>
          <w:i/>
          <w:spacing w:val="-11"/>
          <w:sz w:val="28"/>
          <w:szCs w:val="28"/>
        </w:rPr>
        <w:t>А.Култаев.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Бу кимнинъ тетради?  </w:t>
      </w:r>
      <w:r w:rsidRPr="002B7941">
        <w:rPr>
          <w:rFonts w:ascii="Times New Roman" w:hAnsi="Times New Roman" w:cs="Times New Roman"/>
          <w:i/>
          <w:sz w:val="28"/>
          <w:szCs w:val="28"/>
        </w:rPr>
        <w:t>М. Курманалиев.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Анълатув. </w:t>
      </w:r>
      <w:r w:rsidRPr="002B7941">
        <w:rPr>
          <w:rFonts w:ascii="Times New Roman" w:hAnsi="Times New Roman" w:cs="Times New Roman"/>
          <w:i/>
          <w:sz w:val="28"/>
          <w:szCs w:val="28"/>
        </w:rPr>
        <w:t>С. Аджиков.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Алал йолдас.  </w:t>
      </w:r>
      <w:r w:rsidRPr="002B7941">
        <w:rPr>
          <w:rFonts w:ascii="Times New Roman" w:hAnsi="Times New Roman" w:cs="Times New Roman"/>
          <w:i/>
          <w:sz w:val="28"/>
          <w:szCs w:val="28"/>
        </w:rPr>
        <w:t>С. Аджиков.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Япыраклар туьседи.  </w:t>
      </w:r>
      <w:r w:rsidRPr="002B7941">
        <w:rPr>
          <w:rFonts w:ascii="Times New Roman" w:hAnsi="Times New Roman" w:cs="Times New Roman"/>
          <w:i/>
          <w:sz w:val="28"/>
          <w:szCs w:val="28"/>
        </w:rPr>
        <w:t>К. Кумратова.</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Анам.  </w:t>
      </w:r>
      <w:r w:rsidRPr="002B7941">
        <w:rPr>
          <w:rFonts w:ascii="Times New Roman" w:hAnsi="Times New Roman" w:cs="Times New Roman"/>
          <w:i/>
          <w:sz w:val="28"/>
          <w:szCs w:val="28"/>
        </w:rPr>
        <w:t>А. Култаев.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Ногай шай.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Оьс, саьбий. </w:t>
      </w:r>
      <w:r w:rsidRPr="002B7941">
        <w:rPr>
          <w:rFonts w:ascii="Times New Roman" w:hAnsi="Times New Roman" w:cs="Times New Roman"/>
          <w:i/>
          <w:sz w:val="28"/>
          <w:szCs w:val="28"/>
        </w:rPr>
        <w:t>А. 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Аьсуьвре.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Ногай аьдетлеримиз.  </w:t>
      </w:r>
      <w:r w:rsidRPr="002B7941">
        <w:rPr>
          <w:rFonts w:ascii="Times New Roman" w:hAnsi="Times New Roman" w:cs="Times New Roman"/>
          <w:i/>
          <w:sz w:val="28"/>
          <w:szCs w:val="28"/>
        </w:rPr>
        <w:t>Р. Керейтов.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lastRenderedPageBreak/>
        <w:t xml:space="preserve">Балдан таьтли.  </w:t>
      </w:r>
      <w:r w:rsidRPr="002B7941">
        <w:rPr>
          <w:rFonts w:ascii="Times New Roman" w:hAnsi="Times New Roman" w:cs="Times New Roman"/>
          <w:i/>
          <w:sz w:val="28"/>
          <w:szCs w:val="28"/>
        </w:rPr>
        <w:t>С. Аджиков.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Халк  айтувы-акыйкат.  </w:t>
      </w:r>
      <w:r w:rsidRPr="002B7941">
        <w:rPr>
          <w:rFonts w:ascii="Times New Roman" w:hAnsi="Times New Roman" w:cs="Times New Roman"/>
          <w:i/>
          <w:sz w:val="28"/>
          <w:szCs w:val="28"/>
        </w:rPr>
        <w:t>А. 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Бир куьн  кыста.  </w:t>
      </w:r>
      <w:r w:rsidRPr="002B7941">
        <w:rPr>
          <w:rFonts w:ascii="Times New Roman" w:hAnsi="Times New Roman" w:cs="Times New Roman"/>
          <w:i/>
          <w:sz w:val="28"/>
          <w:szCs w:val="28"/>
        </w:rPr>
        <w:t>А. 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Коразды оьлимнен куткарган тавык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Арбага ким егилер.  </w:t>
      </w:r>
      <w:r w:rsidRPr="002B7941">
        <w:rPr>
          <w:rFonts w:ascii="Times New Roman" w:hAnsi="Times New Roman" w:cs="Times New Roman"/>
          <w:i/>
          <w:sz w:val="28"/>
          <w:szCs w:val="28"/>
        </w:rPr>
        <w:t>М. Авезов.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Эгизлер.  </w:t>
      </w:r>
      <w:r w:rsidRPr="002B7941">
        <w:rPr>
          <w:rFonts w:ascii="Times New Roman" w:hAnsi="Times New Roman" w:cs="Times New Roman"/>
          <w:i/>
          <w:sz w:val="28"/>
          <w:szCs w:val="28"/>
        </w:rPr>
        <w:t>М. Киримов.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Бердаьзи.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Навруз келди, муьбарек.  </w:t>
      </w:r>
      <w:r w:rsidRPr="002B7941">
        <w:rPr>
          <w:rFonts w:ascii="Times New Roman" w:hAnsi="Times New Roman" w:cs="Times New Roman"/>
          <w:i/>
          <w:sz w:val="28"/>
          <w:szCs w:val="28"/>
        </w:rPr>
        <w:t>М. Булгарова.</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Сабантой.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Эстеликлер.  </w:t>
      </w:r>
      <w:r w:rsidRPr="002B7941">
        <w:rPr>
          <w:rFonts w:ascii="Times New Roman" w:hAnsi="Times New Roman" w:cs="Times New Roman"/>
          <w:i/>
          <w:sz w:val="28"/>
          <w:szCs w:val="28"/>
        </w:rPr>
        <w:t>А. 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Халкым сени мактайды. Навруз ай.  </w:t>
      </w:r>
      <w:r w:rsidRPr="002B7941">
        <w:rPr>
          <w:rFonts w:ascii="Times New Roman" w:hAnsi="Times New Roman" w:cs="Times New Roman"/>
          <w:i/>
          <w:sz w:val="28"/>
          <w:szCs w:val="28"/>
        </w:rPr>
        <w:t>Д. Туркменов.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Айтадылар мага. </w:t>
      </w:r>
      <w:r w:rsidRPr="002B7941">
        <w:rPr>
          <w:rFonts w:ascii="Times New Roman" w:hAnsi="Times New Roman" w:cs="Times New Roman"/>
          <w:i/>
          <w:sz w:val="28"/>
          <w:szCs w:val="28"/>
        </w:rPr>
        <w:t>М. Авезов.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Бизим беттинъ саьбийлери.  </w:t>
      </w:r>
      <w:r w:rsidRPr="002B7941">
        <w:rPr>
          <w:rFonts w:ascii="Times New Roman" w:hAnsi="Times New Roman" w:cs="Times New Roman"/>
          <w:i/>
          <w:sz w:val="28"/>
          <w:szCs w:val="28"/>
        </w:rPr>
        <w:t>А. 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Булак. Яшав. Йолбарыстай мысыгым.  </w:t>
      </w:r>
      <w:r w:rsidRPr="002B7941">
        <w:rPr>
          <w:rFonts w:ascii="Times New Roman" w:hAnsi="Times New Roman" w:cs="Times New Roman"/>
          <w:i/>
          <w:sz w:val="28"/>
          <w:szCs w:val="28"/>
        </w:rPr>
        <w:t>М. Авезов.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Аскар тав. Алтын арба </w:t>
      </w:r>
      <w:r w:rsidRPr="002B7941">
        <w:rPr>
          <w:rFonts w:ascii="Times New Roman" w:hAnsi="Times New Roman" w:cs="Times New Roman"/>
          <w:i/>
          <w:sz w:val="28"/>
          <w:szCs w:val="28"/>
        </w:rPr>
        <w:t>(эртеги).</w:t>
      </w:r>
      <w:r w:rsidRPr="002B7941">
        <w:rPr>
          <w:rFonts w:ascii="Times New Roman" w:hAnsi="Times New Roman" w:cs="Times New Roman"/>
          <w:sz w:val="28"/>
          <w:szCs w:val="28"/>
        </w:rPr>
        <w:t xml:space="preserve"> Алал аьвлет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Тапкыр кобызшы  </w:t>
      </w:r>
      <w:r w:rsidRPr="002B7941">
        <w:rPr>
          <w:rFonts w:ascii="Times New Roman" w:hAnsi="Times New Roman" w:cs="Times New Roman"/>
          <w:i/>
          <w:sz w:val="28"/>
          <w:szCs w:val="28"/>
        </w:rPr>
        <w:t>(эртеги).</w:t>
      </w:r>
      <w:r w:rsidRPr="002B7941">
        <w:rPr>
          <w:rFonts w:ascii="Times New Roman" w:hAnsi="Times New Roman" w:cs="Times New Roman"/>
          <w:sz w:val="28"/>
          <w:szCs w:val="28"/>
        </w:rPr>
        <w:t xml:space="preserve"> Арбашы яс Ильяс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Окыган йигит.  </w:t>
      </w:r>
      <w:r w:rsidRPr="002B7941">
        <w:rPr>
          <w:rFonts w:ascii="Times New Roman" w:hAnsi="Times New Roman" w:cs="Times New Roman"/>
          <w:i/>
          <w:sz w:val="28"/>
          <w:szCs w:val="28"/>
        </w:rPr>
        <w:t>А. Джанибеков.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spacing w:val="-11"/>
          <w:sz w:val="32"/>
          <w:szCs w:val="32"/>
        </w:rPr>
      </w:pPr>
    </w:p>
    <w:p w:rsidR="002B7941" w:rsidRP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Default="002B7941" w:rsidP="002B7941">
      <w:pPr>
        <w:shd w:val="clear" w:color="auto" w:fill="FFFFFF"/>
        <w:jc w:val="center"/>
        <w:rPr>
          <w:rFonts w:ascii="Times New Roman" w:hAnsi="Times New Roman" w:cs="Times New Roman"/>
          <w:b/>
          <w:spacing w:val="-11"/>
          <w:sz w:val="32"/>
          <w:szCs w:val="32"/>
        </w:rPr>
      </w:pPr>
    </w:p>
    <w:p w:rsidR="002B7941" w:rsidRPr="002B7941" w:rsidRDefault="002B7941" w:rsidP="002B7941">
      <w:pPr>
        <w:shd w:val="clear" w:color="auto" w:fill="FFFFFF"/>
        <w:jc w:val="center"/>
        <w:rPr>
          <w:rFonts w:ascii="Times New Roman" w:hAnsi="Times New Roman" w:cs="Times New Roman"/>
          <w:b/>
          <w:spacing w:val="-11"/>
          <w:sz w:val="32"/>
          <w:szCs w:val="32"/>
        </w:rPr>
      </w:pPr>
      <w:r w:rsidRPr="002B7941">
        <w:rPr>
          <w:rFonts w:ascii="Times New Roman" w:hAnsi="Times New Roman" w:cs="Times New Roman"/>
          <w:b/>
          <w:spacing w:val="-11"/>
          <w:sz w:val="32"/>
          <w:szCs w:val="32"/>
        </w:rPr>
        <w:lastRenderedPageBreak/>
        <w:t>3 КЛАСС</w:t>
      </w: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bCs/>
          <w:sz w:val="32"/>
          <w:szCs w:val="32"/>
        </w:rPr>
        <w:t>Тувган тил (34 с.)</w:t>
      </w:r>
    </w:p>
    <w:p w:rsidR="002B7941" w:rsidRPr="002B7941" w:rsidRDefault="002B7941" w:rsidP="002B7941">
      <w:pPr>
        <w:shd w:val="clear" w:color="auto" w:fill="FFFFFF"/>
        <w:ind w:firstLine="720"/>
        <w:rPr>
          <w:rFonts w:ascii="Times New Roman" w:hAnsi="Times New Roman" w:cs="Times New Roman"/>
          <w:sz w:val="28"/>
          <w:szCs w:val="28"/>
        </w:rPr>
      </w:pPr>
      <w:r w:rsidRPr="002B7941">
        <w:rPr>
          <w:rFonts w:ascii="Times New Roman" w:hAnsi="Times New Roman" w:cs="Times New Roman"/>
          <w:sz w:val="28"/>
          <w:szCs w:val="28"/>
        </w:rPr>
        <w:t>Янъы темалы соьзлер мен танысув. Дурыс айтув сулыпларды теренлетуьв. Дурыс, тез, анъламлы эм байланыслы окув сулыпларды беркитуьв.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Тил оьстируьв эм окув тематикасы.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3"/>
          <w:sz w:val="32"/>
          <w:szCs w:val="32"/>
        </w:rPr>
        <w:t xml:space="preserve">Тувган </w:t>
      </w:r>
      <w:r w:rsidRPr="002B7941">
        <w:rPr>
          <w:rFonts w:ascii="Times New Roman" w:hAnsi="Times New Roman" w:cs="Times New Roman"/>
          <w:b/>
          <w:spacing w:val="-3"/>
          <w:sz w:val="32"/>
          <w:szCs w:val="32"/>
        </w:rPr>
        <w:t>Эл</w:t>
      </w:r>
      <w:r w:rsidRPr="002B7941">
        <w:rPr>
          <w:rFonts w:ascii="Times New Roman" w:hAnsi="Times New Roman" w:cs="Times New Roman"/>
          <w:b/>
          <w:bCs/>
          <w:spacing w:val="-3"/>
          <w:sz w:val="32"/>
          <w:szCs w:val="32"/>
        </w:rPr>
        <w:t xml:space="preserve">(3 </w:t>
      </w:r>
      <w:proofErr w:type="gramStart"/>
      <w:r w:rsidRPr="002B7941">
        <w:rPr>
          <w:rFonts w:ascii="Times New Roman" w:hAnsi="Times New Roman" w:cs="Times New Roman"/>
          <w:b/>
          <w:bCs/>
          <w:spacing w:val="-3"/>
          <w:sz w:val="32"/>
          <w:szCs w:val="32"/>
        </w:rPr>
        <w:t>с</w:t>
      </w:r>
      <w:proofErr w:type="gramEnd"/>
      <w:r w:rsidRPr="002B7941">
        <w:rPr>
          <w:rFonts w:ascii="Times New Roman" w:hAnsi="Times New Roman" w:cs="Times New Roman"/>
          <w:b/>
          <w:bCs/>
          <w:spacing w:val="-3"/>
          <w:sz w:val="32"/>
          <w:szCs w:val="32"/>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Тувган Эл акында хабарлар, ятлавлар. Элимиз, онынъ бас каласы Москва, тувган эм яшаган еримиз, калаларымыз, авыл</w:t>
      </w:r>
      <w:r w:rsidRPr="002B7941">
        <w:rPr>
          <w:rFonts w:ascii="Times New Roman" w:hAnsi="Times New Roman" w:cs="Times New Roman"/>
          <w:spacing w:val="-1"/>
          <w:sz w:val="28"/>
          <w:szCs w:val="28"/>
        </w:rPr>
        <w:t>ларымыз, халкымыздынъ ийги аьдемлери акында окув эм хабар</w:t>
      </w:r>
      <w:r w:rsidRPr="002B7941">
        <w:rPr>
          <w:rFonts w:ascii="Times New Roman" w:hAnsi="Times New Roman" w:cs="Times New Roman"/>
          <w:spacing w:val="-1"/>
          <w:sz w:val="28"/>
          <w:szCs w:val="28"/>
        </w:rPr>
        <w:softHyphen/>
      </w:r>
      <w:r w:rsidRPr="002B7941">
        <w:rPr>
          <w:rFonts w:ascii="Times New Roman" w:hAnsi="Times New Roman" w:cs="Times New Roman"/>
          <w:sz w:val="28"/>
          <w:szCs w:val="28"/>
        </w:rPr>
        <w:t>лав. Тувган ердинъ байлыгы. онынъ куваты, ыспайлыгы. Ана тилин ийги билуьв.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sz w:val="32"/>
          <w:szCs w:val="32"/>
        </w:rPr>
        <w:t xml:space="preserve">Окув </w:t>
      </w:r>
      <w:r w:rsidRPr="002B7941">
        <w:rPr>
          <w:rFonts w:ascii="Times New Roman" w:hAnsi="Times New Roman" w:cs="Times New Roman"/>
          <w:b/>
          <w:bCs/>
          <w:sz w:val="32"/>
          <w:szCs w:val="32"/>
        </w:rPr>
        <w:t>уьшин текстлер</w:t>
      </w:r>
    </w:p>
    <w:p w:rsidR="002B7941" w:rsidRPr="002B7941" w:rsidRDefault="002B7941" w:rsidP="002B7941">
      <w:pPr>
        <w:shd w:val="clear" w:color="auto" w:fill="FFFFFF"/>
        <w:rPr>
          <w:rFonts w:ascii="Times New Roman" w:hAnsi="Times New Roman" w:cs="Times New Roman"/>
          <w:spacing w:val="-2"/>
          <w:sz w:val="28"/>
          <w:szCs w:val="28"/>
        </w:rPr>
      </w:pPr>
      <w:r w:rsidRPr="002B7941">
        <w:rPr>
          <w:rFonts w:ascii="Times New Roman" w:hAnsi="Times New Roman" w:cs="Times New Roman"/>
          <w:spacing w:val="-2"/>
          <w:sz w:val="28"/>
          <w:szCs w:val="28"/>
        </w:rPr>
        <w:t>Тувган Элимиз.</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spacing w:val="-2"/>
          <w:sz w:val="28"/>
          <w:szCs w:val="28"/>
        </w:rPr>
        <w:t xml:space="preserve">Бизим Элдей таппассынъ. </w:t>
      </w:r>
      <w:r w:rsidRPr="002B7941">
        <w:rPr>
          <w:rFonts w:ascii="Times New Roman" w:hAnsi="Times New Roman" w:cs="Times New Roman"/>
          <w:i/>
          <w:iCs/>
          <w:spacing w:val="-2"/>
          <w:sz w:val="28"/>
          <w:szCs w:val="28"/>
        </w:rPr>
        <w:t xml:space="preserve">М. Курманалиев.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Кавказым. </w:t>
      </w:r>
      <w:r w:rsidRPr="002B7941">
        <w:rPr>
          <w:rFonts w:ascii="Times New Roman" w:hAnsi="Times New Roman" w:cs="Times New Roman"/>
          <w:i/>
          <w:sz w:val="28"/>
          <w:szCs w:val="28"/>
        </w:rPr>
        <w:t>Ф.Абдулжалилов.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Москва астында мермерден ясалган кала.</w:t>
      </w:r>
    </w:p>
    <w:p w:rsidR="002B7941" w:rsidRPr="002B7941" w:rsidRDefault="002B7941" w:rsidP="002B7941">
      <w:pPr>
        <w:shd w:val="clear" w:color="auto" w:fill="FFFFFF"/>
        <w:spacing w:line="240" w:lineRule="auto"/>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Мектеб</w:t>
      </w:r>
      <w:r w:rsidRPr="002B7941">
        <w:rPr>
          <w:rFonts w:ascii="Times New Roman" w:hAnsi="Times New Roman" w:cs="Times New Roman"/>
          <w:b/>
          <w:sz w:val="32"/>
          <w:szCs w:val="32"/>
        </w:rPr>
        <w:t>яшавы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Язгы айларды калай оьткергени эм тыншайганы акында хабарлав. Окув эм билим акында хабарлар, ятлавлар, айтувлар эм такпаклар.</w:t>
      </w:r>
    </w:p>
    <w:p w:rsidR="002B7941" w:rsidRPr="002B7941" w:rsidRDefault="002B7941" w:rsidP="002B7941">
      <w:pPr>
        <w:shd w:val="clear" w:color="auto" w:fill="FFFFFF"/>
        <w:spacing w:line="240" w:lineRule="auto"/>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Яхшы йолга. </w:t>
      </w:r>
      <w:r w:rsidRPr="002B7941">
        <w:rPr>
          <w:rFonts w:ascii="Times New Roman" w:hAnsi="Times New Roman" w:cs="Times New Roman"/>
          <w:i/>
          <w:iCs/>
          <w:sz w:val="28"/>
          <w:szCs w:val="28"/>
        </w:rPr>
        <w:t>С.Капаев.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Биринши адым. </w:t>
      </w:r>
      <w:r w:rsidRPr="002B7941">
        <w:rPr>
          <w:rFonts w:ascii="Times New Roman" w:hAnsi="Times New Roman" w:cs="Times New Roman"/>
          <w:i/>
          <w:iCs/>
          <w:spacing w:val="-1"/>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Сабак. </w:t>
      </w:r>
      <w:r w:rsidRPr="002B7941">
        <w:rPr>
          <w:rFonts w:ascii="Times New Roman" w:hAnsi="Times New Roman" w:cs="Times New Roman"/>
          <w:i/>
          <w:iCs/>
          <w:spacing w:val="-2"/>
          <w:sz w:val="28"/>
          <w:szCs w:val="28"/>
        </w:rPr>
        <w:t>А. Киреев.</w:t>
      </w:r>
    </w:p>
    <w:p w:rsidR="002B7941" w:rsidRPr="002B7941" w:rsidRDefault="002B7941" w:rsidP="002B7941">
      <w:pPr>
        <w:shd w:val="clear" w:color="auto" w:fill="FFFFFF"/>
        <w:rPr>
          <w:rFonts w:ascii="Times New Roman" w:hAnsi="Times New Roman" w:cs="Times New Roman"/>
          <w:i/>
          <w:iCs/>
          <w:spacing w:val="-1"/>
          <w:sz w:val="28"/>
          <w:szCs w:val="28"/>
        </w:rPr>
      </w:pPr>
      <w:r w:rsidRPr="002B7941">
        <w:rPr>
          <w:rFonts w:ascii="Times New Roman" w:hAnsi="Times New Roman" w:cs="Times New Roman"/>
          <w:spacing w:val="-1"/>
          <w:sz w:val="28"/>
          <w:szCs w:val="28"/>
        </w:rPr>
        <w:lastRenderedPageBreak/>
        <w:t xml:space="preserve">Мен тилеймен. </w:t>
      </w:r>
      <w:r w:rsidRPr="002B7941">
        <w:rPr>
          <w:rFonts w:ascii="Times New Roman" w:hAnsi="Times New Roman" w:cs="Times New Roman"/>
          <w:i/>
          <w:iCs/>
          <w:spacing w:val="-1"/>
          <w:sz w:val="28"/>
          <w:szCs w:val="28"/>
        </w:rPr>
        <w:t>А. Киреев.</w:t>
      </w:r>
    </w:p>
    <w:p w:rsidR="002B7941" w:rsidRPr="002B7941" w:rsidRDefault="002B7941" w:rsidP="002B7941">
      <w:pPr>
        <w:shd w:val="clear" w:color="auto" w:fill="FFFFFF"/>
        <w:rPr>
          <w:rFonts w:ascii="Times New Roman" w:hAnsi="Times New Roman" w:cs="Times New Roman"/>
          <w:iCs/>
          <w:spacing w:val="-1"/>
          <w:sz w:val="28"/>
          <w:szCs w:val="28"/>
        </w:rPr>
      </w:pPr>
      <w:r w:rsidRPr="002B7941">
        <w:rPr>
          <w:rFonts w:ascii="Times New Roman" w:hAnsi="Times New Roman" w:cs="Times New Roman"/>
          <w:iCs/>
          <w:spacing w:val="-1"/>
          <w:sz w:val="28"/>
          <w:szCs w:val="28"/>
        </w:rPr>
        <w:t xml:space="preserve">Дослыкта яшав-тынышлыкты саклав.  </w:t>
      </w:r>
    </w:p>
    <w:p w:rsidR="002B7941" w:rsidRPr="002B7941" w:rsidRDefault="002B7941" w:rsidP="002B7941">
      <w:pPr>
        <w:shd w:val="clear" w:color="auto" w:fill="FFFFFF"/>
        <w:spacing w:line="240" w:lineRule="auto"/>
        <w:rPr>
          <w:rFonts w:ascii="Times New Roman" w:hAnsi="Times New Roman" w:cs="Times New Roman"/>
          <w:iCs/>
          <w:spacing w:val="-1"/>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Куьз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Куьздинъ туьрли шаклары: эрте куьз, орта куьз, сонъгы куьз, олардынъ табиатта туьрленислери. Айванлардынъ кыска аьзирленуьви. Коьшпели куслардынъ йылы якка аьзирленуьви. Бакшаларда, бавларда, кырларда куллыклар.</w:t>
      </w:r>
    </w:p>
    <w:p w:rsidR="002B7941" w:rsidRPr="002B7941" w:rsidRDefault="002B7941" w:rsidP="002B7941">
      <w:pPr>
        <w:shd w:val="clear" w:color="auto" w:fill="FFFFFF"/>
        <w:spacing w:line="240" w:lineRule="auto"/>
        <w:jc w:val="center"/>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Окув </w:t>
      </w:r>
      <w:r w:rsidRPr="002B7941">
        <w:rPr>
          <w:rFonts w:ascii="Times New Roman" w:hAnsi="Times New Roman" w:cs="Times New Roman"/>
          <w:b/>
          <w:sz w:val="32"/>
          <w:szCs w:val="32"/>
        </w:rPr>
        <w:t>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Куьздинъ шагы келипти. </w:t>
      </w:r>
      <w:r w:rsidRPr="002B7941">
        <w:rPr>
          <w:rFonts w:ascii="Times New Roman" w:hAnsi="Times New Roman" w:cs="Times New Roman"/>
          <w:i/>
          <w:sz w:val="28"/>
          <w:szCs w:val="28"/>
        </w:rPr>
        <w:t>С.</w:t>
      </w:r>
      <w:r w:rsidRPr="002B7941">
        <w:rPr>
          <w:rFonts w:ascii="Times New Roman" w:hAnsi="Times New Roman" w:cs="Times New Roman"/>
          <w:i/>
          <w:iCs/>
          <w:sz w:val="28"/>
          <w:szCs w:val="28"/>
        </w:rPr>
        <w:t>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Боьригоьзлер шоьлимде. </w:t>
      </w:r>
      <w:r w:rsidRPr="002B7941">
        <w:rPr>
          <w:rFonts w:ascii="Times New Roman" w:hAnsi="Times New Roman" w:cs="Times New Roman"/>
          <w:i/>
          <w:iCs/>
          <w:sz w:val="28"/>
          <w:szCs w:val="28"/>
        </w:rPr>
        <w:t>К. Темирбулатова.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3"/>
          <w:sz w:val="28"/>
          <w:szCs w:val="28"/>
        </w:rPr>
        <w:t>Юмаклар.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Куьздинъ суьвретлери. </w:t>
      </w:r>
      <w:r w:rsidRPr="002B7941">
        <w:rPr>
          <w:rFonts w:ascii="Times New Roman" w:hAnsi="Times New Roman" w:cs="Times New Roman"/>
          <w:i/>
          <w:iCs/>
          <w:sz w:val="28"/>
          <w:szCs w:val="28"/>
        </w:rPr>
        <w:t>Ф.Абдулжалилов.</w:t>
      </w:r>
    </w:p>
    <w:p w:rsidR="002B7941" w:rsidRPr="002B7941" w:rsidRDefault="002B7941" w:rsidP="002B7941">
      <w:pPr>
        <w:shd w:val="clear" w:color="auto" w:fill="FFFFFF"/>
        <w:rPr>
          <w:rFonts w:ascii="Times New Roman" w:hAnsi="Times New Roman" w:cs="Times New Roman"/>
          <w:i/>
          <w:iCs/>
          <w:spacing w:val="-1"/>
          <w:sz w:val="28"/>
          <w:szCs w:val="28"/>
        </w:rPr>
      </w:pPr>
      <w:r w:rsidRPr="002B7941">
        <w:rPr>
          <w:rFonts w:ascii="Times New Roman" w:hAnsi="Times New Roman" w:cs="Times New Roman"/>
          <w:spacing w:val="-1"/>
          <w:sz w:val="28"/>
          <w:szCs w:val="28"/>
        </w:rPr>
        <w:t xml:space="preserve">Куьз. </w:t>
      </w:r>
      <w:r w:rsidRPr="002B7941">
        <w:rPr>
          <w:rFonts w:ascii="Times New Roman" w:hAnsi="Times New Roman" w:cs="Times New Roman"/>
          <w:i/>
          <w:iCs/>
          <w:spacing w:val="-1"/>
          <w:sz w:val="28"/>
          <w:szCs w:val="28"/>
        </w:rPr>
        <w:t>М. Курманалиев.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iCs/>
          <w:sz w:val="32"/>
          <w:szCs w:val="32"/>
        </w:rPr>
        <w:t>Яхшы</w:t>
      </w:r>
      <w:r w:rsidRPr="002B7941">
        <w:rPr>
          <w:rFonts w:ascii="Times New Roman" w:hAnsi="Times New Roman" w:cs="Times New Roman"/>
          <w:b/>
          <w:bCs/>
          <w:sz w:val="32"/>
          <w:szCs w:val="32"/>
        </w:rPr>
        <w:t>деген не зат, яман деген не зат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Аьдемлердинъ арасында татымлык, алаллык, дурыслык. </w:t>
      </w:r>
      <w:r w:rsidRPr="002B7941">
        <w:rPr>
          <w:rFonts w:ascii="Times New Roman" w:hAnsi="Times New Roman" w:cs="Times New Roman"/>
          <w:spacing w:val="-1"/>
          <w:sz w:val="28"/>
          <w:szCs w:val="28"/>
        </w:rPr>
        <w:t xml:space="preserve">Ясы уьйкенлерди сыйлав, оларга ярдам этуьв, кишкейлерди аяп </w:t>
      </w:r>
      <w:r w:rsidRPr="002B7941">
        <w:rPr>
          <w:rFonts w:ascii="Times New Roman" w:hAnsi="Times New Roman" w:cs="Times New Roman"/>
          <w:sz w:val="28"/>
          <w:szCs w:val="28"/>
        </w:rPr>
        <w:t>билуьв, оларга ярдамласув. Аьдемшилик, эдаплык, аьдиллик акында айтувлар, такпаклар.</w:t>
      </w:r>
    </w:p>
    <w:p w:rsidR="002B7941" w:rsidRPr="002B7941" w:rsidRDefault="002B7941" w:rsidP="002B7941">
      <w:pPr>
        <w:shd w:val="clear" w:color="auto" w:fill="FFFFFF"/>
        <w:spacing w:line="240" w:lineRule="auto"/>
        <w:jc w:val="center"/>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Окув </w:t>
      </w:r>
      <w:r w:rsidRPr="002B7941">
        <w:rPr>
          <w:rFonts w:ascii="Times New Roman" w:hAnsi="Times New Roman" w:cs="Times New Roman"/>
          <w:b/>
          <w:sz w:val="32"/>
          <w:szCs w:val="32"/>
        </w:rPr>
        <w:t xml:space="preserve">уьшин </w:t>
      </w:r>
      <w:r w:rsidRPr="002B7941">
        <w:rPr>
          <w:rFonts w:ascii="Times New Roman" w:hAnsi="Times New Roman" w:cs="Times New Roman"/>
          <w:b/>
          <w:bCs/>
          <w:sz w:val="32"/>
          <w:szCs w:val="32"/>
        </w:rPr>
        <w:t>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Ясы уьйкен сыйланса. </w:t>
      </w:r>
      <w:r w:rsidRPr="002B7941">
        <w:rPr>
          <w:rFonts w:ascii="Times New Roman" w:hAnsi="Times New Roman" w:cs="Times New Roman"/>
          <w:i/>
          <w:sz w:val="28"/>
          <w:szCs w:val="28"/>
        </w:rPr>
        <w:t xml:space="preserve">С. </w:t>
      </w:r>
      <w:r w:rsidRPr="002B7941">
        <w:rPr>
          <w:rFonts w:ascii="Times New Roman" w:hAnsi="Times New Roman" w:cs="Times New Roman"/>
          <w:i/>
          <w:iCs/>
          <w:sz w:val="28"/>
          <w:szCs w:val="28"/>
        </w:rPr>
        <w:t xml:space="preserve">Капаев.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Айтарым бар. </w:t>
      </w:r>
      <w:r w:rsidRPr="002B7941">
        <w:rPr>
          <w:rFonts w:ascii="Times New Roman" w:hAnsi="Times New Roman" w:cs="Times New Roman"/>
          <w:i/>
          <w:iCs/>
          <w:sz w:val="28"/>
          <w:szCs w:val="28"/>
        </w:rPr>
        <w:t xml:space="preserve">А.Киреев. </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spacing w:val="-2"/>
          <w:sz w:val="28"/>
          <w:szCs w:val="28"/>
        </w:rPr>
        <w:t xml:space="preserve">Асантайдынъ козысы. </w:t>
      </w:r>
      <w:r w:rsidRPr="002B7941">
        <w:rPr>
          <w:rFonts w:ascii="Times New Roman" w:hAnsi="Times New Roman" w:cs="Times New Roman"/>
          <w:i/>
          <w:iCs/>
          <w:spacing w:val="-2"/>
          <w:sz w:val="28"/>
          <w:szCs w:val="28"/>
        </w:rPr>
        <w:t>С.Аджиков.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Саваплык. </w:t>
      </w:r>
      <w:r w:rsidRPr="002B7941">
        <w:rPr>
          <w:rFonts w:ascii="Times New Roman" w:hAnsi="Times New Roman" w:cs="Times New Roman"/>
          <w:i/>
          <w:sz w:val="28"/>
          <w:szCs w:val="28"/>
        </w:rPr>
        <w:t>С.</w:t>
      </w:r>
      <w:r w:rsidRPr="002B7941">
        <w:rPr>
          <w:rFonts w:ascii="Times New Roman" w:hAnsi="Times New Roman" w:cs="Times New Roman"/>
          <w:i/>
          <w:iCs/>
          <w:sz w:val="28"/>
          <w:szCs w:val="28"/>
        </w:rPr>
        <w:t xml:space="preserve">Капаев. </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Айтувлар эм такпаклар.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lastRenderedPageBreak/>
        <w:t>Кыс</w:t>
      </w:r>
      <w:r w:rsidRPr="002B7941">
        <w:rPr>
          <w:rFonts w:ascii="Times New Roman" w:hAnsi="Times New Roman" w:cs="Times New Roman"/>
          <w:b/>
          <w:sz w:val="32"/>
          <w:szCs w:val="32"/>
        </w:rPr>
        <w:t>(4с.)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Кыстынь келуьви, онынъ туьрли кылыклары, туьрли шаклары акында айтувлар, юмаклар. Кыста уьй эм кыр айван</w:t>
      </w:r>
      <w:r w:rsidRPr="002B7941">
        <w:rPr>
          <w:rFonts w:ascii="Times New Roman" w:hAnsi="Times New Roman" w:cs="Times New Roman"/>
          <w:spacing w:val="-2"/>
          <w:sz w:val="28"/>
          <w:szCs w:val="28"/>
        </w:rPr>
        <w:t xml:space="preserve">лардынъ яшавы, куслардынъ кешинуьви. Табиат туьрленислерин </w:t>
      </w:r>
      <w:r w:rsidRPr="002B7941">
        <w:rPr>
          <w:rFonts w:ascii="Times New Roman" w:hAnsi="Times New Roman" w:cs="Times New Roman"/>
          <w:sz w:val="28"/>
          <w:szCs w:val="28"/>
        </w:rPr>
        <w:t>сынав, тергев. Кыс шагынынъ байрамлары.</w:t>
      </w:r>
    </w:p>
    <w:p w:rsidR="002B7941" w:rsidRPr="002B7941" w:rsidRDefault="002B7941" w:rsidP="002B7941">
      <w:pPr>
        <w:shd w:val="clear" w:color="auto" w:fill="FFFFFF"/>
        <w:spacing w:line="240" w:lineRule="auto"/>
        <w:jc w:val="center"/>
        <w:rPr>
          <w:rFonts w:ascii="Times New Roman" w:hAnsi="Times New Roman" w:cs="Times New Roman"/>
          <w:b/>
          <w:bCs/>
          <w:spacing w:val="-4"/>
          <w:sz w:val="32"/>
          <w:szCs w:val="32"/>
        </w:rPr>
      </w:pPr>
    </w:p>
    <w:p w:rsidR="002B7941" w:rsidRPr="002B7941" w:rsidRDefault="002B7941" w:rsidP="002B7941">
      <w:pPr>
        <w:shd w:val="clear" w:color="auto" w:fill="FFFFFF"/>
        <w:jc w:val="center"/>
        <w:rPr>
          <w:rFonts w:ascii="Times New Roman" w:hAnsi="Times New Roman" w:cs="Times New Roman"/>
          <w:b/>
          <w:bCs/>
          <w:spacing w:val="-4"/>
          <w:sz w:val="32"/>
          <w:szCs w:val="32"/>
        </w:rPr>
      </w:pPr>
      <w:r w:rsidRPr="002B7941">
        <w:rPr>
          <w:rFonts w:ascii="Times New Roman" w:hAnsi="Times New Roman" w:cs="Times New Roman"/>
          <w:b/>
          <w:bCs/>
          <w:spacing w:val="-4"/>
          <w:sz w:val="32"/>
          <w:szCs w:val="32"/>
        </w:rPr>
        <w:t>Окув уьшин текстлер</w:t>
      </w:r>
    </w:p>
    <w:p w:rsidR="002B7941" w:rsidRPr="002B7941" w:rsidRDefault="002B7941" w:rsidP="002B7941">
      <w:pPr>
        <w:shd w:val="clear" w:color="auto" w:fill="FFFFFF"/>
        <w:spacing w:line="240" w:lineRule="auto"/>
        <w:jc w:val="center"/>
        <w:rPr>
          <w:rFonts w:ascii="Times New Roman" w:hAnsi="Times New Roman" w:cs="Times New Roman"/>
          <w:sz w:val="32"/>
          <w:szCs w:val="32"/>
        </w:rPr>
      </w:pP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Кыс келди. </w:t>
      </w:r>
      <w:r w:rsidRPr="002B7941">
        <w:rPr>
          <w:rFonts w:ascii="Times New Roman" w:hAnsi="Times New Roman" w:cs="Times New Roman"/>
          <w:i/>
          <w:sz w:val="28"/>
          <w:szCs w:val="28"/>
        </w:rPr>
        <w:t>Ф.Абдулжалилов.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Кар явады кырларга.</w:t>
      </w:r>
      <w:r w:rsidRPr="002B7941">
        <w:rPr>
          <w:rFonts w:ascii="Times New Roman" w:hAnsi="Times New Roman" w:cs="Times New Roman"/>
          <w:i/>
          <w:sz w:val="28"/>
          <w:szCs w:val="28"/>
        </w:rPr>
        <w:t xml:space="preserve"> М</w:t>
      </w:r>
      <w:r w:rsidRPr="002B7941">
        <w:rPr>
          <w:rFonts w:ascii="Times New Roman" w:hAnsi="Times New Roman" w:cs="Times New Roman"/>
          <w:sz w:val="28"/>
          <w:szCs w:val="28"/>
        </w:rPr>
        <w:t xml:space="preserve">. </w:t>
      </w:r>
      <w:r w:rsidRPr="002B7941">
        <w:rPr>
          <w:rFonts w:ascii="Times New Roman" w:hAnsi="Times New Roman" w:cs="Times New Roman"/>
          <w:i/>
          <w:iCs/>
          <w:sz w:val="28"/>
          <w:szCs w:val="28"/>
        </w:rPr>
        <w:t xml:space="preserve">Киримов.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Койшыдынъ йигитлиги. </w:t>
      </w:r>
      <w:r w:rsidRPr="002B7941">
        <w:rPr>
          <w:rFonts w:ascii="Times New Roman" w:hAnsi="Times New Roman" w:cs="Times New Roman"/>
          <w:i/>
          <w:iCs/>
          <w:sz w:val="28"/>
          <w:szCs w:val="28"/>
        </w:rPr>
        <w:t xml:space="preserve">К. Оразбаев. </w:t>
      </w:r>
    </w:p>
    <w:p w:rsidR="002B7941" w:rsidRPr="002B7941" w:rsidRDefault="002B7941" w:rsidP="002B7941">
      <w:pPr>
        <w:shd w:val="clear" w:color="auto" w:fill="FFFFFF"/>
        <w:rPr>
          <w:rFonts w:ascii="Times New Roman" w:hAnsi="Times New Roman" w:cs="Times New Roman"/>
          <w:i/>
          <w:iCs/>
          <w:spacing w:val="-5"/>
          <w:sz w:val="28"/>
          <w:szCs w:val="28"/>
        </w:rPr>
      </w:pPr>
      <w:r w:rsidRPr="002B7941">
        <w:rPr>
          <w:rFonts w:ascii="Times New Roman" w:hAnsi="Times New Roman" w:cs="Times New Roman"/>
          <w:spacing w:val="-5"/>
          <w:sz w:val="28"/>
          <w:szCs w:val="28"/>
        </w:rPr>
        <w:t xml:space="preserve">Балалар эм карт бабай. </w:t>
      </w:r>
      <w:r w:rsidRPr="002B7941">
        <w:rPr>
          <w:rFonts w:ascii="Times New Roman" w:hAnsi="Times New Roman" w:cs="Times New Roman"/>
          <w:i/>
          <w:iCs/>
          <w:spacing w:val="-5"/>
          <w:sz w:val="28"/>
          <w:szCs w:val="28"/>
        </w:rPr>
        <w:t>С.Капаев.</w:t>
      </w:r>
    </w:p>
    <w:p w:rsidR="002B7941" w:rsidRPr="002B7941" w:rsidRDefault="002B7941" w:rsidP="002B7941">
      <w:pPr>
        <w:shd w:val="clear" w:color="auto" w:fill="FFFFFF"/>
        <w:rPr>
          <w:rFonts w:ascii="Times New Roman" w:hAnsi="Times New Roman" w:cs="Times New Roman"/>
          <w:i/>
          <w:iCs/>
          <w:spacing w:val="-5"/>
          <w:sz w:val="28"/>
          <w:szCs w:val="28"/>
        </w:rPr>
      </w:pPr>
      <w:r w:rsidRPr="002B7941">
        <w:rPr>
          <w:rFonts w:ascii="Times New Roman" w:hAnsi="Times New Roman" w:cs="Times New Roman"/>
          <w:iCs/>
          <w:spacing w:val="-5"/>
          <w:sz w:val="28"/>
          <w:szCs w:val="28"/>
        </w:rPr>
        <w:t>Юмаклар.</w:t>
      </w:r>
      <w:r w:rsidRPr="002B7941">
        <w:rPr>
          <w:rFonts w:ascii="Times New Roman" w:hAnsi="Times New Roman" w:cs="Times New Roman"/>
          <w:i/>
          <w:iCs/>
          <w:spacing w:val="-5"/>
          <w:sz w:val="28"/>
          <w:szCs w:val="28"/>
        </w:rPr>
        <w:t xml:space="preserve"> А. Киреев.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3"/>
          <w:sz w:val="32"/>
          <w:szCs w:val="32"/>
        </w:rPr>
        <w:t>Куллык - уьйкен наьсип (3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Куллык-яшав, куваныш эм ийги коьнъил. Аьелде ата-анадынъ эм балалардынъ каьр шегуьви. Куллык акында айтув</w:t>
      </w:r>
      <w:r w:rsidRPr="002B7941">
        <w:rPr>
          <w:rFonts w:ascii="Times New Roman" w:hAnsi="Times New Roman" w:cs="Times New Roman"/>
          <w:sz w:val="28"/>
          <w:szCs w:val="28"/>
        </w:rPr>
        <w:softHyphen/>
        <w:t>лар эм такпаклар.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sz w:val="32"/>
          <w:szCs w:val="32"/>
        </w:rPr>
        <w:t>Окув</w:t>
      </w:r>
      <w:r w:rsidRPr="002B7941">
        <w:rPr>
          <w:rFonts w:ascii="Times New Roman" w:hAnsi="Times New Roman" w:cs="Times New Roman"/>
          <w:b/>
          <w:bCs/>
          <w:sz w:val="32"/>
          <w:szCs w:val="32"/>
        </w:rPr>
        <w:t>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Аьрекетте-берекет. </w:t>
      </w:r>
      <w:r w:rsidRPr="002B7941">
        <w:rPr>
          <w:rFonts w:ascii="Times New Roman" w:hAnsi="Times New Roman" w:cs="Times New Roman"/>
          <w:i/>
          <w:sz w:val="28"/>
          <w:szCs w:val="28"/>
        </w:rPr>
        <w:t>С</w:t>
      </w:r>
      <w:r w:rsidRPr="002B7941">
        <w:rPr>
          <w:rFonts w:ascii="Times New Roman" w:hAnsi="Times New Roman" w:cs="Times New Roman"/>
          <w:sz w:val="28"/>
          <w:szCs w:val="28"/>
        </w:rPr>
        <w:t xml:space="preserve">. </w:t>
      </w:r>
      <w:r w:rsidRPr="002B7941">
        <w:rPr>
          <w:rFonts w:ascii="Times New Roman" w:hAnsi="Times New Roman" w:cs="Times New Roman"/>
          <w:i/>
          <w:iCs/>
          <w:sz w:val="28"/>
          <w:szCs w:val="28"/>
        </w:rPr>
        <w:t>Капаев.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Ах, демеген-оьх, демес. </w:t>
      </w:r>
      <w:r w:rsidRPr="002B7941">
        <w:rPr>
          <w:rFonts w:ascii="Times New Roman" w:hAnsi="Times New Roman" w:cs="Times New Roman"/>
          <w:i/>
          <w:iCs/>
          <w:sz w:val="28"/>
          <w:szCs w:val="28"/>
        </w:rPr>
        <w:t>Ф.Абдулжалилов.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Наьртуьк ызан. </w:t>
      </w:r>
      <w:r w:rsidRPr="002B7941">
        <w:rPr>
          <w:rFonts w:ascii="Times New Roman" w:hAnsi="Times New Roman" w:cs="Times New Roman"/>
          <w:i/>
          <w:iCs/>
          <w:sz w:val="28"/>
          <w:szCs w:val="28"/>
        </w:rPr>
        <w:t>А.Култаев.</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pacing w:val="-1"/>
          <w:sz w:val="28"/>
          <w:szCs w:val="28"/>
        </w:rPr>
        <w:t>Такпаклар, айтувлар. юмаклар.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Табиатты суьюв </w:t>
      </w:r>
      <w:r w:rsidRPr="002B7941">
        <w:rPr>
          <w:rFonts w:ascii="Times New Roman" w:hAnsi="Times New Roman" w:cs="Times New Roman"/>
          <w:b/>
          <w:sz w:val="32"/>
          <w:szCs w:val="32"/>
        </w:rPr>
        <w:t>эм</w:t>
      </w:r>
      <w:r w:rsidRPr="002B7941">
        <w:rPr>
          <w:rFonts w:ascii="Times New Roman" w:hAnsi="Times New Roman" w:cs="Times New Roman"/>
          <w:b/>
          <w:bCs/>
          <w:sz w:val="32"/>
          <w:szCs w:val="32"/>
        </w:rPr>
        <w:t>саклав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Табиатты суьюв эм саклав. Уьй эм кыр айванлардынъ яшавлары, кылыклары акында хабарлар, ятлавлар, айтувлар, такпаклар, юмаклар. Табиатта тереклердинъ пайдасы. Оьсимликлерди, </w:t>
      </w:r>
      <w:r w:rsidRPr="002B7941">
        <w:rPr>
          <w:rFonts w:ascii="Times New Roman" w:hAnsi="Times New Roman" w:cs="Times New Roman"/>
          <w:sz w:val="28"/>
          <w:szCs w:val="28"/>
        </w:rPr>
        <w:lastRenderedPageBreak/>
        <w:t xml:space="preserve">бакша-бавларды </w:t>
      </w:r>
      <w:proofErr w:type="gramStart"/>
      <w:r w:rsidRPr="002B7941">
        <w:rPr>
          <w:rFonts w:ascii="Times New Roman" w:hAnsi="Times New Roman" w:cs="Times New Roman"/>
          <w:sz w:val="28"/>
          <w:szCs w:val="28"/>
        </w:rPr>
        <w:t>карав</w:t>
      </w:r>
      <w:proofErr w:type="gramEnd"/>
      <w:r w:rsidRPr="002B7941">
        <w:rPr>
          <w:rFonts w:ascii="Times New Roman" w:hAnsi="Times New Roman" w:cs="Times New Roman"/>
          <w:sz w:val="28"/>
          <w:szCs w:val="28"/>
        </w:rPr>
        <w:t xml:space="preserve"> эм коршалав. Йылгаларды, коьллерди, турган еримизди тазалыкта саклав.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Табиат. </w:t>
      </w:r>
      <w:r w:rsidRPr="002B7941">
        <w:rPr>
          <w:rFonts w:ascii="Times New Roman" w:hAnsi="Times New Roman" w:cs="Times New Roman"/>
          <w:i/>
          <w:iCs/>
          <w:spacing w:val="-1"/>
          <w:sz w:val="28"/>
          <w:szCs w:val="28"/>
        </w:rPr>
        <w:t>Ю.Аюбов.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Балыклардынъ кылыплары. </w:t>
      </w:r>
      <w:r w:rsidRPr="002B7941">
        <w:rPr>
          <w:rFonts w:ascii="Times New Roman" w:hAnsi="Times New Roman" w:cs="Times New Roman"/>
          <w:i/>
          <w:iCs/>
          <w:sz w:val="28"/>
          <w:szCs w:val="28"/>
        </w:rPr>
        <w:t>Ю.Аюбов.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Терегим. </w:t>
      </w:r>
      <w:r w:rsidRPr="002B7941">
        <w:rPr>
          <w:rFonts w:ascii="Times New Roman" w:hAnsi="Times New Roman" w:cs="Times New Roman"/>
          <w:i/>
          <w:spacing w:val="-1"/>
          <w:sz w:val="28"/>
          <w:szCs w:val="28"/>
        </w:rPr>
        <w:t>С. М</w:t>
      </w:r>
      <w:r w:rsidRPr="002B7941">
        <w:rPr>
          <w:rFonts w:ascii="Times New Roman" w:hAnsi="Times New Roman" w:cs="Times New Roman"/>
          <w:i/>
          <w:iCs/>
          <w:spacing w:val="-1"/>
          <w:sz w:val="28"/>
          <w:szCs w:val="28"/>
        </w:rPr>
        <w:t>айлыбаева.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Кумырскадынъ шенъилшеги. </w:t>
      </w:r>
      <w:r w:rsidRPr="002B7941">
        <w:rPr>
          <w:rFonts w:ascii="Times New Roman" w:hAnsi="Times New Roman" w:cs="Times New Roman"/>
          <w:i/>
          <w:iCs/>
          <w:spacing w:val="-1"/>
          <w:sz w:val="28"/>
          <w:szCs w:val="28"/>
        </w:rPr>
        <w:t>С.Аджиков.</w:t>
      </w:r>
    </w:p>
    <w:p w:rsidR="002B7941" w:rsidRPr="002B7941" w:rsidRDefault="002B7941" w:rsidP="002B7941">
      <w:pPr>
        <w:shd w:val="clear" w:color="auto" w:fill="FFFFFF"/>
        <w:spacing w:line="480" w:lineRule="auto"/>
        <w:rPr>
          <w:rFonts w:ascii="Times New Roman" w:hAnsi="Times New Roman" w:cs="Times New Roman"/>
          <w:b/>
          <w:bCs/>
          <w:spacing w:val="-1"/>
          <w:sz w:val="32"/>
          <w:szCs w:val="32"/>
        </w:rPr>
      </w:pPr>
      <w:r w:rsidRPr="002B7941">
        <w:rPr>
          <w:rFonts w:ascii="Times New Roman" w:hAnsi="Times New Roman" w:cs="Times New Roman"/>
          <w:sz w:val="28"/>
          <w:szCs w:val="28"/>
        </w:rPr>
        <w:t xml:space="preserve">Туьлкидинъ кылыбы. </w:t>
      </w:r>
      <w:r w:rsidRPr="002B7941">
        <w:rPr>
          <w:rFonts w:ascii="Times New Roman" w:hAnsi="Times New Roman" w:cs="Times New Roman"/>
          <w:i/>
          <w:iCs/>
          <w:sz w:val="28"/>
          <w:szCs w:val="28"/>
        </w:rPr>
        <w:t>Е.Булатукова.</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1"/>
          <w:sz w:val="32"/>
          <w:szCs w:val="32"/>
        </w:rPr>
        <w:t xml:space="preserve">Язлык </w:t>
      </w:r>
      <w:r w:rsidRPr="002B7941">
        <w:rPr>
          <w:rFonts w:ascii="Times New Roman" w:hAnsi="Times New Roman" w:cs="Times New Roman"/>
          <w:b/>
          <w:spacing w:val="-1"/>
          <w:sz w:val="32"/>
          <w:szCs w:val="32"/>
        </w:rPr>
        <w:t>(4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Табиаттынъ янланувы. Язлыкта болган туьрленислер. Куслардынъ йылы яклардан кайтып келуьви. Язлыкта болган </w:t>
      </w:r>
      <w:r w:rsidRPr="002B7941">
        <w:rPr>
          <w:rFonts w:ascii="Times New Roman" w:hAnsi="Times New Roman" w:cs="Times New Roman"/>
          <w:spacing w:val="-1"/>
          <w:sz w:val="28"/>
          <w:szCs w:val="28"/>
        </w:rPr>
        <w:t xml:space="preserve">байрамлар. Хатын-кызлар куьни. Навруз байрам. Биринши Май. </w:t>
      </w:r>
      <w:r w:rsidRPr="002B7941">
        <w:rPr>
          <w:rFonts w:ascii="Times New Roman" w:hAnsi="Times New Roman" w:cs="Times New Roman"/>
          <w:sz w:val="28"/>
          <w:szCs w:val="28"/>
        </w:rPr>
        <w:t>Енъуьв куьни.</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Язлык. </w:t>
      </w:r>
      <w:r w:rsidRPr="002B7941">
        <w:rPr>
          <w:rFonts w:ascii="Times New Roman" w:hAnsi="Times New Roman" w:cs="Times New Roman"/>
          <w:i/>
          <w:iCs/>
          <w:sz w:val="28"/>
          <w:szCs w:val="28"/>
        </w:rPr>
        <w:t>А.Мурзабеков.</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Кус</w:t>
      </w:r>
      <w:proofErr w:type="gramEnd"/>
      <w:r w:rsidRPr="002B7941">
        <w:rPr>
          <w:rFonts w:ascii="Times New Roman" w:hAnsi="Times New Roman" w:cs="Times New Roman"/>
          <w:sz w:val="28"/>
          <w:szCs w:val="28"/>
        </w:rPr>
        <w:t xml:space="preserve"> уяларын калай ясамага керек.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Ана. </w:t>
      </w:r>
      <w:r w:rsidRPr="002B7941">
        <w:rPr>
          <w:rFonts w:ascii="Times New Roman" w:hAnsi="Times New Roman" w:cs="Times New Roman"/>
          <w:i/>
          <w:iCs/>
          <w:spacing w:val="-1"/>
          <w:sz w:val="28"/>
          <w:szCs w:val="28"/>
        </w:rPr>
        <w:t>С.Капаев.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Енъуьв байрамы.</w:t>
      </w:r>
    </w:p>
    <w:p w:rsidR="002B7941" w:rsidRPr="002B7941" w:rsidRDefault="002B7941" w:rsidP="002B7941">
      <w:pPr>
        <w:shd w:val="clear" w:color="auto" w:fill="FFFFFF"/>
        <w:spacing w:line="480" w:lineRule="auto"/>
        <w:rPr>
          <w:rFonts w:ascii="Times New Roman" w:hAnsi="Times New Roman" w:cs="Times New Roman"/>
          <w:i/>
          <w:iCs/>
          <w:sz w:val="28"/>
          <w:szCs w:val="28"/>
        </w:rPr>
      </w:pPr>
      <w:r w:rsidRPr="002B7941">
        <w:rPr>
          <w:rFonts w:ascii="Times New Roman" w:hAnsi="Times New Roman" w:cs="Times New Roman"/>
          <w:sz w:val="28"/>
          <w:szCs w:val="28"/>
        </w:rPr>
        <w:t xml:space="preserve">Шынты кардашлык. </w:t>
      </w:r>
      <w:r w:rsidRPr="002B7941">
        <w:rPr>
          <w:rFonts w:ascii="Times New Roman" w:hAnsi="Times New Roman" w:cs="Times New Roman"/>
          <w:i/>
          <w:iCs/>
          <w:sz w:val="28"/>
          <w:szCs w:val="28"/>
        </w:rPr>
        <w:t>Ф. Абдулжалилов.</w:t>
      </w:r>
    </w:p>
    <w:p w:rsidR="002B7941" w:rsidRPr="002B7941" w:rsidRDefault="002B7941" w:rsidP="002B7941">
      <w:pPr>
        <w:shd w:val="clear" w:color="auto" w:fill="FFFFFF"/>
        <w:tabs>
          <w:tab w:val="left" w:pos="7180"/>
        </w:tabs>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Эртегилер эм баснялар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Ногай халктынъ яратувшылыгы: йырлар, юмаклар, айтувлар, такпаклар, басня, эртегилер. Эртегилер эм юмаклар, айтувлар эм такпаклар йыйдырув.</w:t>
      </w:r>
    </w:p>
    <w:p w:rsidR="002B7941" w:rsidRPr="002B7941" w:rsidRDefault="002B7941" w:rsidP="002B7941">
      <w:pPr>
        <w:shd w:val="clear" w:color="auto" w:fill="FFFFFF"/>
        <w:spacing w:line="240" w:lineRule="auto"/>
        <w:jc w:val="center"/>
        <w:rPr>
          <w:rFonts w:ascii="Times New Roman" w:hAnsi="Times New Roman" w:cs="Times New Roman"/>
          <w:b/>
          <w:bCs/>
          <w:sz w:val="32"/>
          <w:szCs w:val="32"/>
        </w:rPr>
      </w:pPr>
    </w:p>
    <w:p w:rsidR="002B7941" w:rsidRPr="002B7941" w:rsidRDefault="002B7941" w:rsidP="002B7941">
      <w:pPr>
        <w:shd w:val="clear" w:color="auto" w:fill="FFFFFF"/>
        <w:jc w:val="center"/>
        <w:rPr>
          <w:rFonts w:ascii="Times New Roman" w:hAnsi="Times New Roman" w:cs="Times New Roman"/>
          <w:b/>
          <w:bCs/>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spacing w:line="240" w:lineRule="auto"/>
        <w:jc w:val="center"/>
        <w:rPr>
          <w:rFonts w:ascii="Times New Roman" w:hAnsi="Times New Roman" w:cs="Times New Roman"/>
          <w:sz w:val="32"/>
          <w:szCs w:val="32"/>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Тай ман боьри (ногай халк эртегиси).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Туьлки эм эшки (Эртеги).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Эрислес. (Басня).</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Коькек баьтир (Ногай халк эртегиси).</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Юмаклар.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Класстан </w:t>
      </w:r>
      <w:proofErr w:type="gramStart"/>
      <w:r w:rsidRPr="002B7941">
        <w:rPr>
          <w:rFonts w:ascii="Times New Roman" w:hAnsi="Times New Roman" w:cs="Times New Roman"/>
          <w:b/>
          <w:bCs/>
          <w:sz w:val="32"/>
          <w:szCs w:val="32"/>
        </w:rPr>
        <w:t>тыс</w:t>
      </w:r>
      <w:proofErr w:type="gramEnd"/>
      <w:r w:rsidRPr="002B7941">
        <w:rPr>
          <w:rFonts w:ascii="Times New Roman" w:hAnsi="Times New Roman" w:cs="Times New Roman"/>
          <w:b/>
          <w:bCs/>
          <w:sz w:val="32"/>
          <w:szCs w:val="32"/>
        </w:rPr>
        <w:t xml:space="preserve"> окув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Класстан </w:t>
      </w:r>
      <w:proofErr w:type="gramStart"/>
      <w:r w:rsidRPr="002B7941">
        <w:rPr>
          <w:rFonts w:ascii="Times New Roman" w:hAnsi="Times New Roman" w:cs="Times New Roman"/>
          <w:sz w:val="28"/>
          <w:szCs w:val="28"/>
        </w:rPr>
        <w:t>тыс</w:t>
      </w:r>
      <w:proofErr w:type="gramEnd"/>
      <w:r w:rsidRPr="002B7941">
        <w:rPr>
          <w:rFonts w:ascii="Times New Roman" w:hAnsi="Times New Roman" w:cs="Times New Roman"/>
          <w:sz w:val="28"/>
          <w:szCs w:val="28"/>
        </w:rPr>
        <w:t xml:space="preserve"> окувдынъ тематикасын окытувшы програм</w:t>
      </w:r>
      <w:r w:rsidRPr="002B7941">
        <w:rPr>
          <w:rFonts w:ascii="Times New Roman" w:hAnsi="Times New Roman" w:cs="Times New Roman"/>
          <w:sz w:val="28"/>
          <w:szCs w:val="28"/>
        </w:rPr>
        <w:softHyphen/>
        <w:t xml:space="preserve">ма ман берилген литературага коьре белгилейди. Уьшинши класста окув йылдынъ сонъына окувшылар бир неше язувшыдынъ китаплары ман танысадылар. Класстан </w:t>
      </w:r>
      <w:proofErr w:type="gramStart"/>
      <w:r w:rsidRPr="002B7941">
        <w:rPr>
          <w:rFonts w:ascii="Times New Roman" w:hAnsi="Times New Roman" w:cs="Times New Roman"/>
          <w:sz w:val="28"/>
          <w:szCs w:val="28"/>
        </w:rPr>
        <w:t>тыс</w:t>
      </w:r>
      <w:proofErr w:type="gramEnd"/>
      <w:r w:rsidRPr="002B7941">
        <w:rPr>
          <w:rFonts w:ascii="Times New Roman" w:hAnsi="Times New Roman" w:cs="Times New Roman"/>
          <w:sz w:val="28"/>
          <w:szCs w:val="28"/>
        </w:rPr>
        <w:t xml:space="preserve"> окув класстагы окувда алган сулыпларын арттырады.</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sz w:val="32"/>
          <w:szCs w:val="32"/>
        </w:rPr>
      </w:pPr>
      <w:r w:rsidRPr="002B7941">
        <w:rPr>
          <w:rFonts w:ascii="Times New Roman" w:hAnsi="Times New Roman" w:cs="Times New Roman"/>
          <w:b/>
          <w:sz w:val="32"/>
          <w:szCs w:val="32"/>
        </w:rPr>
        <w:t xml:space="preserve">Класстан </w:t>
      </w:r>
      <w:proofErr w:type="gramStart"/>
      <w:r w:rsidRPr="002B7941">
        <w:rPr>
          <w:rFonts w:ascii="Times New Roman" w:hAnsi="Times New Roman" w:cs="Times New Roman"/>
          <w:b/>
          <w:sz w:val="32"/>
          <w:szCs w:val="32"/>
        </w:rPr>
        <w:t>тыс</w:t>
      </w:r>
      <w:proofErr w:type="gramEnd"/>
      <w:r w:rsidRPr="002B7941">
        <w:rPr>
          <w:rFonts w:ascii="Times New Roman" w:hAnsi="Times New Roman" w:cs="Times New Roman"/>
          <w:b/>
          <w:sz w:val="32"/>
          <w:szCs w:val="32"/>
        </w:rPr>
        <w:t xml:space="preserve"> окув уьшин</w:t>
      </w:r>
    </w:p>
    <w:p w:rsidR="002B7941" w:rsidRPr="002B7941" w:rsidRDefault="002B7941" w:rsidP="002B7941">
      <w:pPr>
        <w:shd w:val="clear" w:color="auto" w:fill="FFFFFF"/>
        <w:spacing w:line="240" w:lineRule="auto"/>
        <w:jc w:val="center"/>
        <w:rPr>
          <w:rFonts w:ascii="Times New Roman" w:hAnsi="Times New Roman" w:cs="Times New Roman"/>
          <w:b/>
          <w:sz w:val="32"/>
          <w:szCs w:val="32"/>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Кыралымыздынъ баьтир уллары.</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Куьми авылы.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Тавда танъ. </w:t>
      </w:r>
      <w:r w:rsidRPr="002B7941">
        <w:rPr>
          <w:rFonts w:ascii="Times New Roman" w:hAnsi="Times New Roman" w:cs="Times New Roman"/>
          <w:i/>
          <w:sz w:val="28"/>
          <w:szCs w:val="28"/>
        </w:rPr>
        <w:t>А.Киреев.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Боз ювсан. </w:t>
      </w:r>
      <w:r w:rsidRPr="002B7941">
        <w:rPr>
          <w:rFonts w:ascii="Times New Roman" w:hAnsi="Times New Roman" w:cs="Times New Roman"/>
          <w:i/>
          <w:sz w:val="28"/>
          <w:szCs w:val="28"/>
        </w:rPr>
        <w:t>С.Капаев.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Ногай тил.  </w:t>
      </w:r>
      <w:r w:rsidRPr="002B7941">
        <w:rPr>
          <w:rFonts w:ascii="Times New Roman" w:hAnsi="Times New Roman" w:cs="Times New Roman"/>
          <w:i/>
          <w:sz w:val="28"/>
          <w:szCs w:val="28"/>
        </w:rPr>
        <w:t>М.Киримов.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Бу доьртликпе, аьше?  </w:t>
      </w:r>
      <w:r w:rsidRPr="002B7941">
        <w:rPr>
          <w:rFonts w:ascii="Times New Roman" w:hAnsi="Times New Roman" w:cs="Times New Roman"/>
          <w:i/>
          <w:sz w:val="28"/>
          <w:szCs w:val="28"/>
        </w:rPr>
        <w:t>А.Петрушенко.</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Денди таза саклав.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Китап.  </w:t>
      </w:r>
      <w:r w:rsidRPr="002B7941">
        <w:rPr>
          <w:rFonts w:ascii="Times New Roman" w:hAnsi="Times New Roman" w:cs="Times New Roman"/>
          <w:i/>
          <w:sz w:val="28"/>
          <w:szCs w:val="28"/>
        </w:rPr>
        <w:t>С.Заляндин.</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Окувшылар йыры.</w:t>
      </w:r>
      <w:r w:rsidRPr="002B7941">
        <w:rPr>
          <w:rFonts w:ascii="Times New Roman" w:hAnsi="Times New Roman" w:cs="Times New Roman"/>
          <w:i/>
          <w:sz w:val="28"/>
          <w:szCs w:val="28"/>
        </w:rPr>
        <w:t>Н.Матакаева.</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Китап аьризеси.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Аьриплер акында юмаклар.</w:t>
      </w:r>
      <w:r w:rsidRPr="002B7941">
        <w:rPr>
          <w:rFonts w:ascii="Times New Roman" w:hAnsi="Times New Roman" w:cs="Times New Roman"/>
          <w:i/>
          <w:sz w:val="28"/>
          <w:szCs w:val="28"/>
        </w:rPr>
        <w:t>М.Авезов.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Светофор.  </w:t>
      </w:r>
      <w:r w:rsidRPr="002B7941">
        <w:rPr>
          <w:rFonts w:ascii="Times New Roman" w:hAnsi="Times New Roman" w:cs="Times New Roman"/>
          <w:i/>
          <w:sz w:val="28"/>
          <w:szCs w:val="28"/>
        </w:rPr>
        <w:t>М.Авезов.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Ушар алдында. </w:t>
      </w:r>
      <w:r w:rsidRPr="002B7941">
        <w:rPr>
          <w:rFonts w:ascii="Times New Roman" w:hAnsi="Times New Roman" w:cs="Times New Roman"/>
          <w:i/>
          <w:sz w:val="28"/>
          <w:szCs w:val="28"/>
        </w:rPr>
        <w:t>В.Бианки.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Школадынъ бакшасыннан.</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lastRenderedPageBreak/>
        <w:t xml:space="preserve">Ясылша да-ногайдынъ асы. </w:t>
      </w:r>
      <w:r w:rsidRPr="002B7941">
        <w:rPr>
          <w:rFonts w:ascii="Times New Roman" w:hAnsi="Times New Roman" w:cs="Times New Roman"/>
          <w:i/>
          <w:sz w:val="28"/>
          <w:szCs w:val="28"/>
        </w:rPr>
        <w:t>С.Капаев.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Куьздинъ шаклары. </w:t>
      </w:r>
      <w:r w:rsidRPr="002B7941">
        <w:rPr>
          <w:rFonts w:ascii="Times New Roman" w:hAnsi="Times New Roman" w:cs="Times New Roman"/>
          <w:i/>
          <w:sz w:val="28"/>
          <w:szCs w:val="28"/>
        </w:rPr>
        <w:t>С.Капаев.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Кешикти.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Аьдет болган сыйланар. </w:t>
      </w:r>
      <w:r w:rsidRPr="002B7941">
        <w:rPr>
          <w:rFonts w:ascii="Times New Roman" w:hAnsi="Times New Roman" w:cs="Times New Roman"/>
          <w:i/>
          <w:sz w:val="28"/>
          <w:szCs w:val="28"/>
        </w:rPr>
        <w:t>Р. Керейтов.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Оькингеннен пайда йок.</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Эки аьдем.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Сап-сав.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Абрек.  </w:t>
      </w:r>
      <w:r w:rsidRPr="002B7941">
        <w:rPr>
          <w:rFonts w:ascii="Times New Roman" w:hAnsi="Times New Roman" w:cs="Times New Roman"/>
          <w:i/>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Саид-зоопарк.</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Келди, келди Янъы йыл.  </w:t>
      </w:r>
      <w:r w:rsidRPr="002B7941">
        <w:rPr>
          <w:rFonts w:ascii="Times New Roman" w:hAnsi="Times New Roman" w:cs="Times New Roman"/>
          <w:i/>
          <w:sz w:val="28"/>
          <w:szCs w:val="28"/>
        </w:rPr>
        <w:t>А.Мурзабеков.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Кара кыс. Шилле кыс. Увыт.  </w:t>
      </w:r>
      <w:r w:rsidRPr="002B7941">
        <w:rPr>
          <w:rFonts w:ascii="Times New Roman" w:hAnsi="Times New Roman" w:cs="Times New Roman"/>
          <w:i/>
          <w:sz w:val="28"/>
          <w:szCs w:val="28"/>
        </w:rPr>
        <w:t>С.Капаев.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Элим, сени суьемен.  </w:t>
      </w:r>
      <w:r w:rsidRPr="002B7941">
        <w:rPr>
          <w:rFonts w:ascii="Times New Roman" w:hAnsi="Times New Roman" w:cs="Times New Roman"/>
          <w:i/>
          <w:sz w:val="28"/>
          <w:szCs w:val="28"/>
        </w:rPr>
        <w:t>Ф.Абдулжалилов.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Эстеликтинъ алдында.  </w:t>
      </w:r>
      <w:r w:rsidRPr="002B7941">
        <w:rPr>
          <w:rFonts w:ascii="Times New Roman" w:hAnsi="Times New Roman" w:cs="Times New Roman"/>
          <w:i/>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Оьтпек.  </w:t>
      </w:r>
      <w:r w:rsidRPr="002B7941">
        <w:rPr>
          <w:rFonts w:ascii="Times New Roman" w:hAnsi="Times New Roman" w:cs="Times New Roman"/>
          <w:i/>
          <w:sz w:val="28"/>
          <w:szCs w:val="28"/>
        </w:rPr>
        <w:t>Оь</w:t>
      </w:r>
      <w:proofErr w:type="gramStart"/>
      <w:r w:rsidRPr="002B7941">
        <w:rPr>
          <w:rFonts w:ascii="Times New Roman" w:hAnsi="Times New Roman" w:cs="Times New Roman"/>
          <w:i/>
          <w:sz w:val="28"/>
          <w:szCs w:val="28"/>
        </w:rPr>
        <w:t>.Т</w:t>
      </w:r>
      <w:proofErr w:type="gramEnd"/>
      <w:r w:rsidRPr="002B7941">
        <w:rPr>
          <w:rFonts w:ascii="Times New Roman" w:hAnsi="Times New Roman" w:cs="Times New Roman"/>
          <w:i/>
          <w:sz w:val="28"/>
          <w:szCs w:val="28"/>
        </w:rPr>
        <w:t>урманжанов.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Айванлардынъ сезуьвлери.  </w:t>
      </w:r>
      <w:r w:rsidRPr="002B7941">
        <w:rPr>
          <w:rFonts w:ascii="Times New Roman" w:hAnsi="Times New Roman" w:cs="Times New Roman"/>
          <w:i/>
          <w:sz w:val="28"/>
          <w:szCs w:val="28"/>
        </w:rPr>
        <w:t>Ю.Аюбов.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Терек бизге бек керек.  </w:t>
      </w:r>
      <w:r w:rsidRPr="002B7941">
        <w:rPr>
          <w:rFonts w:ascii="Times New Roman" w:hAnsi="Times New Roman" w:cs="Times New Roman"/>
          <w:i/>
          <w:sz w:val="28"/>
          <w:szCs w:val="28"/>
        </w:rPr>
        <w:t>А.Мурзабеков.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Яраланган коьгершин.</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Ногайдынъ бурынгы халк календари.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Ана соьзи.  </w:t>
      </w:r>
      <w:r w:rsidRPr="002B7941">
        <w:rPr>
          <w:rFonts w:ascii="Times New Roman" w:hAnsi="Times New Roman" w:cs="Times New Roman"/>
          <w:i/>
          <w:sz w:val="28"/>
          <w:szCs w:val="28"/>
        </w:rPr>
        <w:t>М.Курманалиев.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Куьн, Ай эм Кораз акында.  </w:t>
      </w:r>
      <w:r w:rsidRPr="002B7941">
        <w:rPr>
          <w:rFonts w:ascii="Times New Roman" w:hAnsi="Times New Roman" w:cs="Times New Roman"/>
          <w:i/>
          <w:sz w:val="28"/>
          <w:szCs w:val="28"/>
        </w:rPr>
        <w:t>(эртеги).</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Эшек эм Ат. (басня).  </w:t>
      </w:r>
      <w:r w:rsidRPr="002B7941">
        <w:rPr>
          <w:rFonts w:ascii="Times New Roman" w:hAnsi="Times New Roman" w:cs="Times New Roman"/>
          <w:i/>
          <w:sz w:val="28"/>
          <w:szCs w:val="28"/>
        </w:rPr>
        <w:t>А.Киреев.</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сулыплары эм текст уьстинде ислев</w:t>
      </w:r>
    </w:p>
    <w:p w:rsidR="002B7941" w:rsidRPr="002B7941" w:rsidRDefault="002B7941" w:rsidP="002B7941">
      <w:pPr>
        <w:numPr>
          <w:ilvl w:val="0"/>
          <w:numId w:val="5"/>
        </w:numPr>
        <w:shd w:val="clear" w:color="auto" w:fill="FFFFFF"/>
        <w:tabs>
          <w:tab w:val="left" w:pos="1447"/>
        </w:tabs>
        <w:autoSpaceDE w:val="0"/>
        <w:autoSpaceDN w:val="0"/>
        <w:adjustRightInd w:val="0"/>
        <w:spacing w:after="0" w:line="36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t>Дурыс эм анълавлы этип окып билуьв. Окыган текстти хабарлап айтув.</w:t>
      </w:r>
    </w:p>
    <w:p w:rsidR="002B7941" w:rsidRPr="002B7941" w:rsidRDefault="002B7941" w:rsidP="002B7941">
      <w:pPr>
        <w:numPr>
          <w:ilvl w:val="0"/>
          <w:numId w:val="6"/>
        </w:numPr>
        <w:shd w:val="clear" w:color="auto" w:fill="FFFFFF"/>
        <w:tabs>
          <w:tab w:val="left" w:pos="1447"/>
        </w:tabs>
        <w:autoSpaceDE w:val="0"/>
        <w:autoSpaceDN w:val="0"/>
        <w:adjustRightInd w:val="0"/>
        <w:spacing w:after="0" w:line="36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t>Окытувшыдынъ ярдамы ман сорав салып уьйренуьв.</w:t>
      </w:r>
    </w:p>
    <w:p w:rsidR="002B7941" w:rsidRPr="002B7941" w:rsidRDefault="002B7941" w:rsidP="002B7941">
      <w:pPr>
        <w:shd w:val="clear" w:color="auto" w:fill="FFFFFF"/>
        <w:tabs>
          <w:tab w:val="left" w:pos="1613"/>
        </w:tabs>
        <w:rPr>
          <w:rFonts w:ascii="Times New Roman" w:hAnsi="Times New Roman" w:cs="Times New Roman"/>
          <w:sz w:val="28"/>
          <w:szCs w:val="28"/>
        </w:rPr>
      </w:pPr>
      <w:r w:rsidRPr="002B7941">
        <w:rPr>
          <w:rFonts w:ascii="Times New Roman" w:hAnsi="Times New Roman" w:cs="Times New Roman"/>
          <w:sz w:val="28"/>
          <w:szCs w:val="28"/>
        </w:rPr>
        <w:t xml:space="preserve">3. Диалог туьзип уьйренуьв. Суьвретлер мен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туьзуьв. Окыган затка оьз ойын айтып уьйренуьв.</w:t>
      </w:r>
    </w:p>
    <w:p w:rsidR="002B7941" w:rsidRPr="002B7941" w:rsidRDefault="002B7941" w:rsidP="002B7941">
      <w:pPr>
        <w:numPr>
          <w:ilvl w:val="0"/>
          <w:numId w:val="7"/>
        </w:numPr>
        <w:shd w:val="clear" w:color="auto" w:fill="FFFFFF"/>
        <w:tabs>
          <w:tab w:val="left" w:pos="1404"/>
        </w:tabs>
        <w:autoSpaceDE w:val="0"/>
        <w:autoSpaceDN w:val="0"/>
        <w:adjustRightInd w:val="0"/>
        <w:spacing w:after="0" w:line="36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lastRenderedPageBreak/>
        <w:t xml:space="preserve">Коьрсетилген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берилген затты суьвретлев (описание).</w:t>
      </w:r>
    </w:p>
    <w:p w:rsidR="002B7941" w:rsidRPr="002B7941" w:rsidRDefault="002B7941" w:rsidP="002B7941">
      <w:pPr>
        <w:numPr>
          <w:ilvl w:val="0"/>
          <w:numId w:val="7"/>
        </w:numPr>
        <w:shd w:val="clear" w:color="auto" w:fill="FFFFFF"/>
        <w:tabs>
          <w:tab w:val="left" w:pos="1404"/>
        </w:tabs>
        <w:autoSpaceDE w:val="0"/>
        <w:autoSpaceDN w:val="0"/>
        <w:adjustRightInd w:val="0"/>
        <w:spacing w:after="0" w:line="36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t>Жанр баскалыклары ман танысув: эртеги, басня, ятлав.</w:t>
      </w:r>
    </w:p>
    <w:p w:rsidR="002B7941" w:rsidRPr="002B7941" w:rsidRDefault="002B7941" w:rsidP="002B7941">
      <w:pPr>
        <w:shd w:val="clear" w:color="auto" w:fill="FFFFFF"/>
        <w:tabs>
          <w:tab w:val="left" w:pos="1404"/>
        </w:tabs>
        <w:ind w:left="709"/>
        <w:rPr>
          <w:rFonts w:ascii="Times New Roman" w:hAnsi="Times New Roman" w:cs="Times New Roman"/>
          <w:spacing w:val="-21"/>
          <w:sz w:val="28"/>
          <w:szCs w:val="28"/>
        </w:rPr>
      </w:pPr>
    </w:p>
    <w:p w:rsidR="002B7941" w:rsidRPr="002B7941" w:rsidRDefault="002B7941" w:rsidP="002B7941">
      <w:pPr>
        <w:shd w:val="clear" w:color="auto" w:fill="FFFFFF"/>
        <w:jc w:val="center"/>
        <w:rPr>
          <w:rFonts w:ascii="Times New Roman" w:hAnsi="Times New Roman" w:cs="Times New Roman"/>
          <w:b/>
          <w:bCs/>
          <w:sz w:val="32"/>
          <w:szCs w:val="32"/>
        </w:rPr>
      </w:pPr>
    </w:p>
    <w:p w:rsidR="002B7941" w:rsidRPr="002B7941" w:rsidRDefault="002B7941" w:rsidP="002B7941">
      <w:pPr>
        <w:shd w:val="clear" w:color="auto" w:fill="FFFFFF"/>
        <w:jc w:val="center"/>
        <w:rPr>
          <w:rFonts w:ascii="Times New Roman" w:hAnsi="Times New Roman" w:cs="Times New Roman"/>
          <w:b/>
          <w:bCs/>
          <w:sz w:val="32"/>
          <w:szCs w:val="32"/>
        </w:rPr>
      </w:pPr>
    </w:p>
    <w:p w:rsidR="002B7941" w:rsidRDefault="002B7941" w:rsidP="002B7941">
      <w:pPr>
        <w:shd w:val="clear" w:color="auto" w:fill="FFFFFF"/>
        <w:jc w:val="center"/>
        <w:rPr>
          <w:rFonts w:ascii="Times New Roman" w:hAnsi="Times New Roman" w:cs="Times New Roman"/>
          <w:b/>
          <w:bCs/>
          <w:sz w:val="32"/>
          <w:szCs w:val="32"/>
        </w:rPr>
      </w:pPr>
    </w:p>
    <w:p w:rsidR="002B7941" w:rsidRDefault="002B7941" w:rsidP="002B7941">
      <w:pPr>
        <w:shd w:val="clear" w:color="auto" w:fill="FFFFFF"/>
        <w:jc w:val="center"/>
        <w:rPr>
          <w:rFonts w:ascii="Times New Roman" w:hAnsi="Times New Roman" w:cs="Times New Roman"/>
          <w:b/>
          <w:bCs/>
          <w:sz w:val="32"/>
          <w:szCs w:val="32"/>
        </w:rPr>
      </w:pPr>
    </w:p>
    <w:p w:rsidR="002B7941" w:rsidRPr="002B7941" w:rsidRDefault="002B7941" w:rsidP="002B7941">
      <w:pPr>
        <w:shd w:val="clear" w:color="auto" w:fill="FFFFFF"/>
        <w:jc w:val="center"/>
        <w:rPr>
          <w:rFonts w:ascii="Times New Roman" w:hAnsi="Times New Roman" w:cs="Times New Roman"/>
          <w:b/>
          <w:bCs/>
          <w:sz w:val="32"/>
          <w:szCs w:val="32"/>
        </w:rPr>
      </w:pPr>
    </w:p>
    <w:p w:rsidR="002B7941" w:rsidRPr="002B7941" w:rsidRDefault="002B7941" w:rsidP="002B7941">
      <w:pPr>
        <w:shd w:val="clear" w:color="auto" w:fill="FFFFFF"/>
        <w:jc w:val="center"/>
        <w:rPr>
          <w:rFonts w:ascii="Times New Roman" w:hAnsi="Times New Roman" w:cs="Times New Roman"/>
          <w:b/>
          <w:bCs/>
          <w:sz w:val="32"/>
          <w:szCs w:val="32"/>
        </w:rPr>
      </w:pPr>
    </w:p>
    <w:p w:rsidR="002B7941" w:rsidRPr="002B7941" w:rsidRDefault="002B7941" w:rsidP="002B7941">
      <w:pPr>
        <w:shd w:val="clear" w:color="auto" w:fill="FFFFFF"/>
        <w:jc w:val="center"/>
        <w:rPr>
          <w:rFonts w:ascii="Times New Roman" w:hAnsi="Times New Roman" w:cs="Times New Roman"/>
          <w:b/>
          <w:bCs/>
          <w:sz w:val="32"/>
          <w:szCs w:val="32"/>
        </w:rPr>
      </w:pPr>
      <w:r w:rsidRPr="002B7941">
        <w:rPr>
          <w:rFonts w:ascii="Times New Roman" w:hAnsi="Times New Roman" w:cs="Times New Roman"/>
          <w:b/>
          <w:bCs/>
          <w:sz w:val="32"/>
          <w:szCs w:val="32"/>
        </w:rPr>
        <w:t xml:space="preserve">4 КЛАСС </w:t>
      </w:r>
    </w:p>
    <w:p w:rsidR="002B7941" w:rsidRPr="002B7941" w:rsidRDefault="002B7941" w:rsidP="002B7941">
      <w:pPr>
        <w:shd w:val="clear" w:color="auto" w:fill="FFFFFF"/>
        <w:jc w:val="center"/>
        <w:rPr>
          <w:rFonts w:ascii="Times New Roman" w:hAnsi="Times New Roman" w:cs="Times New Roman"/>
          <w:sz w:val="32"/>
          <w:szCs w:val="32"/>
        </w:rPr>
      </w:pPr>
      <w:r w:rsidRPr="002B7941">
        <w:rPr>
          <w:rFonts w:ascii="Times New Roman" w:hAnsi="Times New Roman" w:cs="Times New Roman"/>
          <w:b/>
          <w:bCs/>
          <w:spacing w:val="-1"/>
          <w:sz w:val="32"/>
          <w:szCs w:val="32"/>
        </w:rPr>
        <w:t>Тувган тил (34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Янъы темалы соьзлер мен танысув. Дурыс соьйлев, айтув сулыпларды теренлетуьв. Дурыс, анъламлы, соьйленисли окув сулыпларды беркитуьв.</w:t>
      </w:r>
    </w:p>
    <w:p w:rsidR="002B7941" w:rsidRPr="002B7941" w:rsidRDefault="002B7941" w:rsidP="002B7941">
      <w:pPr>
        <w:shd w:val="clear" w:color="auto" w:fill="FFFFFF"/>
        <w:rPr>
          <w:rFonts w:ascii="Times New Roman" w:hAnsi="Times New Roman" w:cs="Times New Roman"/>
          <w:spacing w:val="-11"/>
          <w:sz w:val="28"/>
          <w:szCs w:val="28"/>
        </w:rPr>
      </w:pPr>
      <w:r w:rsidRPr="002B7941">
        <w:rPr>
          <w:rFonts w:ascii="Times New Roman" w:hAnsi="Times New Roman" w:cs="Times New Roman"/>
          <w:spacing w:val="-11"/>
          <w:sz w:val="28"/>
          <w:szCs w:val="28"/>
        </w:rPr>
        <w:t>Тил оьстируьв эм окув тематикасы.</w:t>
      </w:r>
    </w:p>
    <w:p w:rsidR="002B7941" w:rsidRPr="002B7941" w:rsidRDefault="002B7941" w:rsidP="002B7941">
      <w:pPr>
        <w:shd w:val="clear" w:color="auto" w:fill="FFFFFF"/>
        <w:rPr>
          <w:rFonts w:ascii="Times New Roman" w:hAnsi="Times New Roman" w:cs="Times New Roman"/>
          <w:spacing w:val="-11"/>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9"/>
          <w:sz w:val="32"/>
          <w:szCs w:val="32"/>
        </w:rPr>
        <w:t>Куьз (4 с.)</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Куьз табиат коьринислери. Ясы уьйкенлердинъ эм балалардынь ислери.</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Куьз. </w:t>
      </w:r>
      <w:r w:rsidRPr="002B7941">
        <w:rPr>
          <w:rFonts w:ascii="Times New Roman" w:hAnsi="Times New Roman" w:cs="Times New Roman"/>
          <w:i/>
          <w:iCs/>
          <w:sz w:val="28"/>
          <w:szCs w:val="28"/>
        </w:rPr>
        <w:t>К.Кумратова.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iCs/>
          <w:sz w:val="28"/>
          <w:szCs w:val="28"/>
        </w:rPr>
        <w:t>Куьз.</w:t>
      </w:r>
      <w:r w:rsidRPr="002B7941">
        <w:rPr>
          <w:rFonts w:ascii="Times New Roman" w:hAnsi="Times New Roman" w:cs="Times New Roman"/>
          <w:i/>
          <w:iCs/>
          <w:sz w:val="28"/>
          <w:szCs w:val="28"/>
        </w:rPr>
        <w:t xml:space="preserve"> К.Ушинский.</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spacing w:val="-2"/>
          <w:sz w:val="28"/>
          <w:szCs w:val="28"/>
        </w:rPr>
        <w:t xml:space="preserve">Куьзги суьвретлер. </w:t>
      </w:r>
      <w:r w:rsidRPr="002B7941">
        <w:rPr>
          <w:rFonts w:ascii="Times New Roman" w:hAnsi="Times New Roman" w:cs="Times New Roman"/>
          <w:i/>
          <w:iCs/>
          <w:spacing w:val="-2"/>
          <w:sz w:val="28"/>
          <w:szCs w:val="28"/>
        </w:rPr>
        <w:t>И.Капаев.</w:t>
      </w:r>
    </w:p>
    <w:p w:rsidR="002B7941" w:rsidRPr="002B7941" w:rsidRDefault="002B7941" w:rsidP="002B7941">
      <w:pPr>
        <w:shd w:val="clear" w:color="auto" w:fill="FFFFFF"/>
        <w:rPr>
          <w:rFonts w:ascii="Times New Roman" w:hAnsi="Times New Roman" w:cs="Times New Roman"/>
          <w:i/>
          <w:iCs/>
          <w:spacing w:val="-2"/>
          <w:sz w:val="28"/>
          <w:szCs w:val="28"/>
        </w:rPr>
      </w:pPr>
      <w:r w:rsidRPr="002B7941">
        <w:rPr>
          <w:rFonts w:ascii="Times New Roman" w:hAnsi="Times New Roman" w:cs="Times New Roman"/>
          <w:iCs/>
          <w:spacing w:val="-2"/>
          <w:sz w:val="28"/>
          <w:szCs w:val="28"/>
        </w:rPr>
        <w:t xml:space="preserve">Куьз. </w:t>
      </w:r>
      <w:r w:rsidRPr="002B7941">
        <w:rPr>
          <w:rFonts w:ascii="Times New Roman" w:hAnsi="Times New Roman" w:cs="Times New Roman"/>
          <w:i/>
          <w:iCs/>
          <w:spacing w:val="-2"/>
          <w:sz w:val="28"/>
          <w:szCs w:val="28"/>
        </w:rPr>
        <w:t>С.Майлыбаева.</w:t>
      </w:r>
    </w:p>
    <w:p w:rsidR="002B7941" w:rsidRPr="002B7941" w:rsidRDefault="002B7941" w:rsidP="002B7941">
      <w:pPr>
        <w:shd w:val="clear" w:color="auto" w:fill="FFFFFF"/>
        <w:spacing w:line="480" w:lineRule="auto"/>
        <w:rPr>
          <w:rFonts w:ascii="Times New Roman" w:hAnsi="Times New Roman" w:cs="Times New Roman"/>
          <w:i/>
          <w:iCs/>
          <w:spacing w:val="-2"/>
          <w:sz w:val="28"/>
          <w:szCs w:val="28"/>
        </w:rPr>
      </w:pPr>
      <w:r w:rsidRPr="002B7941">
        <w:rPr>
          <w:rFonts w:ascii="Times New Roman" w:hAnsi="Times New Roman" w:cs="Times New Roman"/>
          <w:iCs/>
          <w:spacing w:val="-2"/>
          <w:sz w:val="28"/>
          <w:szCs w:val="28"/>
        </w:rPr>
        <w:t xml:space="preserve">Куьздинъ шагы. </w:t>
      </w:r>
      <w:r w:rsidRPr="002B7941">
        <w:rPr>
          <w:rFonts w:ascii="Times New Roman" w:hAnsi="Times New Roman" w:cs="Times New Roman"/>
          <w:i/>
          <w:iCs/>
          <w:spacing w:val="-2"/>
          <w:sz w:val="28"/>
          <w:szCs w:val="28"/>
        </w:rPr>
        <w:t>С.Капаев.</w:t>
      </w:r>
    </w:p>
    <w:p w:rsidR="002B7941" w:rsidRPr="002B7941" w:rsidRDefault="002B7941" w:rsidP="002B7941">
      <w:pPr>
        <w:shd w:val="clear" w:color="auto" w:fill="FFFFFF"/>
        <w:spacing w:line="480" w:lineRule="auto"/>
        <w:jc w:val="center"/>
        <w:rPr>
          <w:rFonts w:ascii="Times New Roman" w:hAnsi="Times New Roman" w:cs="Times New Roman"/>
          <w:b/>
          <w:bCs/>
          <w:sz w:val="32"/>
          <w:szCs w:val="32"/>
        </w:rPr>
      </w:pPr>
      <w:r w:rsidRPr="002B7941">
        <w:rPr>
          <w:rFonts w:ascii="Times New Roman" w:hAnsi="Times New Roman" w:cs="Times New Roman"/>
          <w:b/>
          <w:bCs/>
          <w:sz w:val="32"/>
          <w:szCs w:val="32"/>
        </w:rPr>
        <w:t>Яхшы деген не зат, яман деген не зат (2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lastRenderedPageBreak/>
        <w:tab/>
        <w:t>Аьдемлер арасында теньлик, татымлык. олардынъ бир-бирисине ярдамласувы. Иолдаслар ман татым болув, ис суьюв. Оьтирик соьйлемевлик, йигитлик эм туврашылык акында хабарлар эм ятлавлар.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Эдабы болса-Эл сыйлы. </w:t>
      </w:r>
      <w:r w:rsidRPr="002B7941">
        <w:rPr>
          <w:rFonts w:ascii="Times New Roman" w:hAnsi="Times New Roman" w:cs="Times New Roman"/>
          <w:i/>
          <w:iCs/>
          <w:sz w:val="28"/>
          <w:szCs w:val="28"/>
        </w:rPr>
        <w:t>Т. Акманбетов.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iCs/>
          <w:sz w:val="28"/>
          <w:szCs w:val="28"/>
        </w:rPr>
        <w:t xml:space="preserve">Картлыкты сыйла. </w:t>
      </w:r>
      <w:r w:rsidRPr="002B7941">
        <w:rPr>
          <w:rFonts w:ascii="Times New Roman" w:hAnsi="Times New Roman" w:cs="Times New Roman"/>
          <w:i/>
          <w:iCs/>
          <w:sz w:val="28"/>
          <w:szCs w:val="28"/>
        </w:rPr>
        <w:t>Г. Мурзаева.</w:t>
      </w:r>
    </w:p>
    <w:p w:rsidR="002B7941" w:rsidRPr="002B7941" w:rsidRDefault="002B7941" w:rsidP="002B7941">
      <w:pPr>
        <w:shd w:val="clear" w:color="auto" w:fill="FFFFFF"/>
        <w:spacing w:line="480" w:lineRule="auto"/>
        <w:rPr>
          <w:rFonts w:ascii="Times New Roman" w:hAnsi="Times New Roman" w:cs="Times New Roman"/>
          <w:bCs/>
          <w:i/>
          <w:sz w:val="28"/>
          <w:szCs w:val="28"/>
        </w:rPr>
      </w:pPr>
      <w:r w:rsidRPr="002B7941">
        <w:rPr>
          <w:rFonts w:ascii="Times New Roman" w:hAnsi="Times New Roman" w:cs="Times New Roman"/>
          <w:bCs/>
          <w:sz w:val="28"/>
          <w:szCs w:val="28"/>
        </w:rPr>
        <w:t xml:space="preserve">Урланган юмырткалар. </w:t>
      </w:r>
      <w:r w:rsidRPr="002B7941">
        <w:rPr>
          <w:rFonts w:ascii="Times New Roman" w:hAnsi="Times New Roman" w:cs="Times New Roman"/>
          <w:bCs/>
          <w:i/>
          <w:sz w:val="28"/>
          <w:szCs w:val="28"/>
        </w:rPr>
        <w:t>Т. Дышекова.</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Аьрекетте </w:t>
      </w:r>
      <w:r w:rsidRPr="002B7941">
        <w:rPr>
          <w:rFonts w:ascii="Times New Roman" w:hAnsi="Times New Roman" w:cs="Times New Roman"/>
          <w:sz w:val="32"/>
          <w:szCs w:val="32"/>
        </w:rPr>
        <w:t xml:space="preserve">- </w:t>
      </w:r>
      <w:r w:rsidRPr="002B7941">
        <w:rPr>
          <w:rFonts w:ascii="Times New Roman" w:hAnsi="Times New Roman" w:cs="Times New Roman"/>
          <w:b/>
          <w:bCs/>
          <w:sz w:val="32"/>
          <w:szCs w:val="32"/>
        </w:rPr>
        <w:t xml:space="preserve">берекет </w:t>
      </w:r>
      <w:r w:rsidRPr="002B7941">
        <w:rPr>
          <w:rFonts w:ascii="Times New Roman" w:hAnsi="Times New Roman" w:cs="Times New Roman"/>
          <w:b/>
          <w:sz w:val="32"/>
          <w:szCs w:val="32"/>
        </w:rPr>
        <w:t>(3 с.)</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Аьдемнинъ яшавында куллыктынъ орны эм онынъ маьнеси.</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Савыскан. </w:t>
      </w:r>
      <w:r w:rsidRPr="002B7941">
        <w:rPr>
          <w:rFonts w:ascii="Times New Roman" w:hAnsi="Times New Roman" w:cs="Times New Roman"/>
          <w:i/>
          <w:iCs/>
          <w:sz w:val="28"/>
          <w:szCs w:val="28"/>
        </w:rPr>
        <w:t>М.Авезов.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Кумырска эм сокырюмыран</w:t>
      </w:r>
      <w:r w:rsidRPr="002B7941">
        <w:rPr>
          <w:rFonts w:ascii="Times New Roman" w:hAnsi="Times New Roman" w:cs="Times New Roman"/>
          <w:i/>
          <w:iCs/>
          <w:sz w:val="28"/>
          <w:szCs w:val="28"/>
        </w:rPr>
        <w:t>. Б. Баисов.</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iCs/>
          <w:sz w:val="28"/>
          <w:szCs w:val="28"/>
        </w:rPr>
        <w:t xml:space="preserve">Мысык, торгай эм шышкан акында эртеги. </w:t>
      </w:r>
      <w:r w:rsidRPr="002B7941">
        <w:rPr>
          <w:rFonts w:ascii="Times New Roman" w:hAnsi="Times New Roman" w:cs="Times New Roman"/>
          <w:i/>
          <w:iCs/>
          <w:sz w:val="28"/>
          <w:szCs w:val="28"/>
        </w:rPr>
        <w:t>А.Киреев.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Оьмирлердинъ давысы (3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Яшавда ногайлардынъ коьрген кыйынлыкларын хабарда эм ятлавда коьрсетуьв.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Оьмирлердинъ давысларыннан. </w:t>
      </w:r>
      <w:r w:rsidRPr="002B7941">
        <w:rPr>
          <w:rFonts w:ascii="Times New Roman" w:hAnsi="Times New Roman" w:cs="Times New Roman"/>
          <w:i/>
          <w:iCs/>
          <w:sz w:val="28"/>
          <w:szCs w:val="28"/>
        </w:rPr>
        <w:t>А.Сикалиев.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Бурынгы ногай аьдетлер.</w:t>
      </w:r>
      <w:r w:rsidRPr="002B7941">
        <w:rPr>
          <w:rFonts w:ascii="Times New Roman" w:hAnsi="Times New Roman" w:cs="Times New Roman"/>
          <w:i/>
          <w:iCs/>
          <w:sz w:val="28"/>
          <w:szCs w:val="28"/>
        </w:rPr>
        <w:t xml:space="preserve"> Х. Лукманов.</w:t>
      </w:r>
    </w:p>
    <w:p w:rsidR="002B7941" w:rsidRPr="002B7941" w:rsidRDefault="002B7941" w:rsidP="002B7941">
      <w:pPr>
        <w:shd w:val="clear" w:color="auto" w:fill="FFFFFF"/>
        <w:spacing w:line="480" w:lineRule="auto"/>
        <w:rPr>
          <w:rFonts w:ascii="Times New Roman" w:hAnsi="Times New Roman" w:cs="Times New Roman"/>
          <w:i/>
          <w:iCs/>
          <w:sz w:val="28"/>
          <w:szCs w:val="28"/>
        </w:rPr>
      </w:pPr>
      <w:r w:rsidRPr="002B7941">
        <w:rPr>
          <w:rFonts w:ascii="Times New Roman" w:hAnsi="Times New Roman" w:cs="Times New Roman"/>
          <w:sz w:val="28"/>
          <w:szCs w:val="28"/>
        </w:rPr>
        <w:t>Бурынгы ногай йыравлар.</w:t>
      </w:r>
      <w:r w:rsidRPr="002B7941">
        <w:rPr>
          <w:rFonts w:ascii="Times New Roman" w:hAnsi="Times New Roman" w:cs="Times New Roman"/>
          <w:i/>
          <w:sz w:val="28"/>
          <w:szCs w:val="28"/>
        </w:rPr>
        <w:t>А.Сикалиев</w:t>
      </w:r>
      <w:r w:rsidRPr="002B7941">
        <w:rPr>
          <w:rFonts w:ascii="Times New Roman" w:hAnsi="Times New Roman" w:cs="Times New Roman"/>
          <w:i/>
          <w:iCs/>
          <w:sz w:val="28"/>
          <w:szCs w:val="28"/>
        </w:rPr>
        <w:t>.</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Тувган Элдинъ ери-еннет, сувы сербет (3 с.)</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Тувган Элине, Ата юртына алаллык, суьюв.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lastRenderedPageBreak/>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Канглы. </w:t>
      </w:r>
      <w:r w:rsidRPr="002B7941">
        <w:rPr>
          <w:rFonts w:ascii="Times New Roman" w:hAnsi="Times New Roman" w:cs="Times New Roman"/>
          <w:i/>
          <w:sz w:val="28"/>
          <w:szCs w:val="28"/>
        </w:rPr>
        <w:t>М. Булгарова</w:t>
      </w:r>
      <w:r w:rsidRPr="002B7941">
        <w:rPr>
          <w:rFonts w:ascii="Times New Roman" w:hAnsi="Times New Roman" w:cs="Times New Roman"/>
          <w:sz w:val="28"/>
          <w:szCs w:val="28"/>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Аьжи - Кала. </w:t>
      </w:r>
      <w:r w:rsidRPr="002B7941">
        <w:rPr>
          <w:rFonts w:ascii="Times New Roman" w:hAnsi="Times New Roman" w:cs="Times New Roman"/>
          <w:i/>
          <w:iCs/>
          <w:sz w:val="28"/>
          <w:szCs w:val="28"/>
        </w:rPr>
        <w:t>С. 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Тувган ерим. </w:t>
      </w:r>
      <w:r w:rsidRPr="002B7941">
        <w:rPr>
          <w:rFonts w:ascii="Times New Roman" w:hAnsi="Times New Roman" w:cs="Times New Roman"/>
          <w:i/>
          <w:iCs/>
          <w:sz w:val="28"/>
          <w:szCs w:val="28"/>
        </w:rPr>
        <w:t>Г. Мурзаева.</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 xml:space="preserve">Сенсиз, шоьлим. </w:t>
      </w:r>
      <w:r w:rsidRPr="002B7941">
        <w:rPr>
          <w:rFonts w:ascii="Times New Roman" w:hAnsi="Times New Roman" w:cs="Times New Roman"/>
          <w:i/>
          <w:iCs/>
          <w:sz w:val="28"/>
          <w:szCs w:val="28"/>
        </w:rPr>
        <w:t>К. Темирбулатова.</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Кыс </w:t>
      </w:r>
      <w:r w:rsidRPr="002B7941">
        <w:rPr>
          <w:rFonts w:ascii="Times New Roman" w:hAnsi="Times New Roman" w:cs="Times New Roman"/>
          <w:b/>
          <w:sz w:val="32"/>
          <w:szCs w:val="32"/>
        </w:rPr>
        <w:t>(3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ab/>
        <w:t>Кыста аьдемлердинъ ислери, балалардынъ ойынлары, айванлардынъ яшавлары акында хабарлар эм ятлавлар.</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Кыс келди.</w:t>
      </w:r>
      <w:r w:rsidRPr="002B7941">
        <w:rPr>
          <w:rFonts w:ascii="Times New Roman" w:hAnsi="Times New Roman" w:cs="Times New Roman"/>
          <w:i/>
          <w:sz w:val="28"/>
          <w:szCs w:val="28"/>
        </w:rPr>
        <w:t>А.Найманов</w:t>
      </w:r>
      <w:r w:rsidRPr="002B7941">
        <w:rPr>
          <w:rFonts w:ascii="Times New Roman" w:hAnsi="Times New Roman" w:cs="Times New Roman"/>
          <w:i/>
          <w:iCs/>
          <w:sz w:val="28"/>
          <w:szCs w:val="28"/>
        </w:rPr>
        <w:t>.</w:t>
      </w:r>
    </w:p>
    <w:p w:rsidR="002B7941" w:rsidRPr="002B7941" w:rsidRDefault="002B7941" w:rsidP="002B7941">
      <w:pPr>
        <w:shd w:val="clear" w:color="auto" w:fill="FFFFFF"/>
        <w:rPr>
          <w:rFonts w:ascii="Times New Roman" w:hAnsi="Times New Roman" w:cs="Times New Roman"/>
          <w:spacing w:val="-2"/>
          <w:sz w:val="28"/>
          <w:szCs w:val="28"/>
        </w:rPr>
      </w:pPr>
      <w:r w:rsidRPr="002B7941">
        <w:rPr>
          <w:rFonts w:ascii="Times New Roman" w:hAnsi="Times New Roman" w:cs="Times New Roman"/>
          <w:spacing w:val="-2"/>
          <w:sz w:val="28"/>
          <w:szCs w:val="28"/>
        </w:rPr>
        <w:t>Табиат. Халк сынавлары. Юмаклар, айтувлар.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Эки йолдас. </w:t>
      </w:r>
      <w:r w:rsidRPr="002B7941">
        <w:rPr>
          <w:rFonts w:ascii="Times New Roman" w:hAnsi="Times New Roman" w:cs="Times New Roman"/>
          <w:i/>
          <w:spacing w:val="-2"/>
          <w:sz w:val="28"/>
          <w:szCs w:val="28"/>
        </w:rPr>
        <w:t>Б.Баисов</w:t>
      </w:r>
      <w:r w:rsidRPr="002B7941">
        <w:rPr>
          <w:rFonts w:ascii="Times New Roman" w:hAnsi="Times New Roman" w:cs="Times New Roman"/>
          <w:i/>
          <w:iCs/>
          <w:spacing w:val="-2"/>
          <w:sz w:val="28"/>
          <w:szCs w:val="28"/>
        </w:rPr>
        <w:t>.</w:t>
      </w:r>
    </w:p>
    <w:p w:rsidR="002B7941" w:rsidRPr="002B7941" w:rsidRDefault="002B7941" w:rsidP="002B7941">
      <w:pPr>
        <w:shd w:val="clear" w:color="auto" w:fill="FFFFFF"/>
        <w:spacing w:line="480" w:lineRule="auto"/>
        <w:rPr>
          <w:rFonts w:ascii="Times New Roman" w:hAnsi="Times New Roman" w:cs="Times New Roman"/>
          <w:b/>
          <w:bCs/>
          <w:spacing w:val="-8"/>
          <w:sz w:val="32"/>
          <w:szCs w:val="32"/>
        </w:rPr>
      </w:pPr>
      <w:r w:rsidRPr="002B7941">
        <w:rPr>
          <w:rFonts w:ascii="Times New Roman" w:hAnsi="Times New Roman" w:cs="Times New Roman"/>
          <w:spacing w:val="-1"/>
          <w:sz w:val="28"/>
          <w:szCs w:val="28"/>
        </w:rPr>
        <w:t xml:space="preserve">Кыс келген. </w:t>
      </w:r>
      <w:r w:rsidRPr="002B7941">
        <w:rPr>
          <w:rFonts w:ascii="Times New Roman" w:hAnsi="Times New Roman" w:cs="Times New Roman"/>
          <w:i/>
          <w:iCs/>
          <w:spacing w:val="-1"/>
          <w:sz w:val="28"/>
          <w:szCs w:val="28"/>
        </w:rPr>
        <w:t>А. Киреев.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pacing w:val="-8"/>
          <w:sz w:val="32"/>
          <w:szCs w:val="32"/>
        </w:rPr>
        <w:t>Эртегилер, баснялар, айтувлар, такпаклар эм юмаклар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Эртегилерде, басняларда, айтувларда, такпакларда эм </w:t>
      </w:r>
      <w:r w:rsidRPr="002B7941">
        <w:rPr>
          <w:rFonts w:ascii="Times New Roman" w:hAnsi="Times New Roman" w:cs="Times New Roman"/>
          <w:spacing w:val="-1"/>
          <w:sz w:val="28"/>
          <w:szCs w:val="28"/>
        </w:rPr>
        <w:t>юмакларда халктынъ акыллыгын, йигитлилигин коьрсетуьв. Ий</w:t>
      </w:r>
      <w:r w:rsidRPr="002B7941">
        <w:rPr>
          <w:rFonts w:ascii="Times New Roman" w:hAnsi="Times New Roman" w:cs="Times New Roman"/>
          <w:sz w:val="28"/>
          <w:szCs w:val="28"/>
        </w:rPr>
        <w:t>гиликтинъ яманлыкты эм суганаклыкты енъуьви.</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Боьри мен теке. </w:t>
      </w:r>
      <w:r w:rsidRPr="002B7941">
        <w:rPr>
          <w:rFonts w:ascii="Times New Roman" w:hAnsi="Times New Roman" w:cs="Times New Roman"/>
          <w:i/>
          <w:spacing w:val="-1"/>
          <w:sz w:val="28"/>
          <w:szCs w:val="28"/>
        </w:rPr>
        <w:t>(ногай халк эртегиси).</w:t>
      </w:r>
    </w:p>
    <w:p w:rsidR="002B7941" w:rsidRPr="002B7941" w:rsidRDefault="002B7941" w:rsidP="002B7941">
      <w:pPr>
        <w:shd w:val="clear" w:color="auto" w:fill="FFFFFF"/>
        <w:rPr>
          <w:rFonts w:ascii="Times New Roman" w:hAnsi="Times New Roman" w:cs="Times New Roman"/>
          <w:i/>
          <w:spacing w:val="-1"/>
          <w:sz w:val="28"/>
          <w:szCs w:val="28"/>
        </w:rPr>
      </w:pPr>
      <w:r w:rsidRPr="002B7941">
        <w:rPr>
          <w:rFonts w:ascii="Times New Roman" w:hAnsi="Times New Roman" w:cs="Times New Roman"/>
          <w:spacing w:val="-1"/>
          <w:sz w:val="28"/>
          <w:szCs w:val="28"/>
        </w:rPr>
        <w:t xml:space="preserve">Бес каз. </w:t>
      </w:r>
      <w:r w:rsidRPr="002B7941">
        <w:rPr>
          <w:rFonts w:ascii="Times New Roman" w:hAnsi="Times New Roman" w:cs="Times New Roman"/>
          <w:i/>
          <w:spacing w:val="-1"/>
          <w:sz w:val="28"/>
          <w:szCs w:val="28"/>
        </w:rPr>
        <w:t>(ногай халк эртегиси).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Савыскан эм Арслан. </w:t>
      </w:r>
      <w:r w:rsidRPr="002B7941">
        <w:rPr>
          <w:rFonts w:ascii="Times New Roman" w:hAnsi="Times New Roman" w:cs="Times New Roman"/>
          <w:i/>
          <w:sz w:val="28"/>
          <w:szCs w:val="28"/>
        </w:rPr>
        <w:t xml:space="preserve">(басня). </w:t>
      </w:r>
      <w:r w:rsidRPr="002B7941">
        <w:rPr>
          <w:rFonts w:ascii="Times New Roman" w:hAnsi="Times New Roman" w:cs="Times New Roman"/>
          <w:i/>
          <w:iCs/>
          <w:sz w:val="28"/>
          <w:szCs w:val="28"/>
        </w:rPr>
        <w:t>С. Заляндин.</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5"/>
          <w:sz w:val="28"/>
          <w:szCs w:val="28"/>
        </w:rPr>
        <w:t>Ат юва.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Аьндир-Шопай.</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pacing w:val="-1"/>
          <w:sz w:val="28"/>
          <w:szCs w:val="28"/>
        </w:rPr>
        <w:t>Юмаклар.</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lastRenderedPageBreak/>
        <w:t xml:space="preserve">Эр йигит Эл уьшин тувады (2 </w:t>
      </w:r>
      <w:proofErr w:type="gramStart"/>
      <w:r w:rsidRPr="002B7941">
        <w:rPr>
          <w:rFonts w:ascii="Times New Roman" w:hAnsi="Times New Roman" w:cs="Times New Roman"/>
          <w:b/>
          <w:bCs/>
          <w:sz w:val="32"/>
          <w:szCs w:val="32"/>
        </w:rPr>
        <w:t>с</w:t>
      </w:r>
      <w:proofErr w:type="gramEnd"/>
      <w:r w:rsidRPr="002B7941">
        <w:rPr>
          <w:rFonts w:ascii="Times New Roman" w:hAnsi="Times New Roman" w:cs="Times New Roman"/>
          <w:b/>
          <w:bCs/>
          <w:sz w:val="32"/>
          <w:szCs w:val="32"/>
        </w:rPr>
        <w:t>.)</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z w:val="28"/>
          <w:szCs w:val="28"/>
        </w:rPr>
        <w:t>Эр йигитлердинъ тувган ерлерин эм халкын суьюви.</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Атадынъ бар эди. </w:t>
      </w:r>
      <w:r w:rsidRPr="002B7941">
        <w:rPr>
          <w:rFonts w:ascii="Times New Roman" w:hAnsi="Times New Roman" w:cs="Times New Roman"/>
          <w:i/>
          <w:sz w:val="28"/>
          <w:szCs w:val="28"/>
        </w:rPr>
        <w:t>М.Авезов.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Онынъ аты Асан эди.</w:t>
      </w:r>
      <w:r w:rsidRPr="002B7941">
        <w:rPr>
          <w:rFonts w:ascii="Times New Roman" w:hAnsi="Times New Roman" w:cs="Times New Roman"/>
          <w:i/>
          <w:sz w:val="28"/>
          <w:szCs w:val="28"/>
        </w:rPr>
        <w:t xml:space="preserve"> Б. Баисов.</w:t>
      </w:r>
    </w:p>
    <w:p w:rsidR="002B7941" w:rsidRPr="002B7941" w:rsidRDefault="002B7941" w:rsidP="002B7941">
      <w:pPr>
        <w:shd w:val="clear" w:color="auto" w:fill="FFFFFF"/>
        <w:spacing w:line="480" w:lineRule="auto"/>
        <w:rPr>
          <w:rFonts w:ascii="Times New Roman" w:hAnsi="Times New Roman" w:cs="Times New Roman"/>
          <w:sz w:val="28"/>
          <w:szCs w:val="28"/>
        </w:rPr>
      </w:pPr>
      <w:r w:rsidRPr="002B7941">
        <w:rPr>
          <w:rFonts w:ascii="Times New Roman" w:hAnsi="Times New Roman" w:cs="Times New Roman"/>
          <w:spacing w:val="-1"/>
          <w:sz w:val="28"/>
          <w:szCs w:val="28"/>
        </w:rPr>
        <w:t xml:space="preserve">Яйдактагы ялпак терек. </w:t>
      </w:r>
      <w:r w:rsidRPr="002B7941">
        <w:rPr>
          <w:rFonts w:ascii="Times New Roman" w:hAnsi="Times New Roman" w:cs="Times New Roman"/>
          <w:i/>
          <w:iCs/>
          <w:spacing w:val="-1"/>
          <w:sz w:val="28"/>
          <w:szCs w:val="28"/>
        </w:rPr>
        <w:t>Б.Баисов.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Язлык (4 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Язлык табиат коьриниси эм язлык ислери акында хабарлар эм ятлавлар.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Язлык. </w:t>
      </w:r>
      <w:r w:rsidRPr="002B7941">
        <w:rPr>
          <w:rFonts w:ascii="Times New Roman" w:hAnsi="Times New Roman" w:cs="Times New Roman"/>
          <w:i/>
          <w:sz w:val="28"/>
          <w:szCs w:val="28"/>
        </w:rPr>
        <w:t>С. Капаев.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Курткашык. </w:t>
      </w:r>
      <w:r w:rsidRPr="002B7941">
        <w:rPr>
          <w:rFonts w:ascii="Times New Roman" w:hAnsi="Times New Roman" w:cs="Times New Roman"/>
          <w:i/>
          <w:sz w:val="28"/>
          <w:szCs w:val="28"/>
        </w:rPr>
        <w:t xml:space="preserve">С. </w:t>
      </w:r>
      <w:r w:rsidRPr="002B7941">
        <w:rPr>
          <w:rFonts w:ascii="Times New Roman" w:hAnsi="Times New Roman" w:cs="Times New Roman"/>
          <w:i/>
          <w:iCs/>
          <w:sz w:val="28"/>
          <w:szCs w:val="28"/>
        </w:rPr>
        <w:t>Аджиков.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Анадынъ юреги. </w:t>
      </w:r>
      <w:r w:rsidRPr="002B7941">
        <w:rPr>
          <w:rFonts w:ascii="Times New Roman" w:hAnsi="Times New Roman" w:cs="Times New Roman"/>
          <w:i/>
          <w:sz w:val="28"/>
          <w:szCs w:val="28"/>
        </w:rPr>
        <w:t>М.</w:t>
      </w:r>
      <w:r w:rsidRPr="002B7941">
        <w:rPr>
          <w:rFonts w:ascii="Times New Roman" w:hAnsi="Times New Roman" w:cs="Times New Roman"/>
          <w:i/>
          <w:iCs/>
          <w:sz w:val="28"/>
          <w:szCs w:val="28"/>
        </w:rPr>
        <w:t>Авезов.</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Ана савда яшав бар.</w:t>
      </w:r>
      <w:r w:rsidRPr="002B7941">
        <w:rPr>
          <w:rFonts w:ascii="Times New Roman" w:hAnsi="Times New Roman" w:cs="Times New Roman"/>
          <w:i/>
          <w:iCs/>
          <w:sz w:val="28"/>
          <w:szCs w:val="28"/>
        </w:rPr>
        <w:t xml:space="preserve"> А. Найманов.</w:t>
      </w:r>
    </w:p>
    <w:p w:rsidR="002B7941" w:rsidRPr="002B7941" w:rsidRDefault="002B7941" w:rsidP="002B7941">
      <w:pPr>
        <w:shd w:val="clear" w:color="auto" w:fill="FFFFFF"/>
        <w:spacing w:line="600" w:lineRule="auto"/>
        <w:rPr>
          <w:rFonts w:ascii="Times New Roman" w:hAnsi="Times New Roman" w:cs="Times New Roman"/>
          <w:sz w:val="28"/>
          <w:szCs w:val="28"/>
        </w:rPr>
      </w:pPr>
      <w:r w:rsidRPr="002B7941">
        <w:rPr>
          <w:rFonts w:ascii="Times New Roman" w:hAnsi="Times New Roman" w:cs="Times New Roman"/>
          <w:iCs/>
          <w:sz w:val="28"/>
          <w:szCs w:val="28"/>
        </w:rPr>
        <w:t>Ногайымнынъ байрамлары</w:t>
      </w:r>
      <w:r w:rsidRPr="002B7941">
        <w:rPr>
          <w:rFonts w:ascii="Times New Roman" w:hAnsi="Times New Roman" w:cs="Times New Roman"/>
          <w:i/>
          <w:iCs/>
          <w:sz w:val="28"/>
          <w:szCs w:val="28"/>
        </w:rPr>
        <w:t>. С. Рахмедов.</w:t>
      </w: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Уьйкен Аталык согыстынъ баьтирлери (3 с.)</w:t>
      </w:r>
    </w:p>
    <w:p w:rsidR="002B7941" w:rsidRPr="002B7941" w:rsidRDefault="002B7941" w:rsidP="002B7941">
      <w:pPr>
        <w:shd w:val="clear" w:color="auto" w:fill="FFFFFF"/>
        <w:rPr>
          <w:rFonts w:ascii="Times New Roman" w:hAnsi="Times New Roman" w:cs="Times New Roman"/>
          <w:sz w:val="32"/>
          <w:szCs w:val="32"/>
        </w:rPr>
      </w:pPr>
      <w:r w:rsidRPr="002B7941">
        <w:rPr>
          <w:rFonts w:ascii="Times New Roman" w:hAnsi="Times New Roman" w:cs="Times New Roman"/>
          <w:sz w:val="28"/>
          <w:szCs w:val="28"/>
        </w:rPr>
        <w:tab/>
        <w:t>Уьйкен Аталык согыстынъ халкка аькелген кыйынлыклары эм халктынъ баьтирликлери акында ятлавлар эм хабарлар.</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60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Йигит оьлсе де аты калады. </w:t>
      </w:r>
      <w:r w:rsidRPr="002B7941">
        <w:rPr>
          <w:rFonts w:ascii="Times New Roman" w:hAnsi="Times New Roman" w:cs="Times New Roman"/>
          <w:i/>
          <w:sz w:val="28"/>
          <w:szCs w:val="28"/>
        </w:rPr>
        <w:t>С.</w:t>
      </w:r>
      <w:r w:rsidRPr="002B7941">
        <w:rPr>
          <w:rFonts w:ascii="Times New Roman" w:hAnsi="Times New Roman" w:cs="Times New Roman"/>
          <w:i/>
          <w:iCs/>
          <w:sz w:val="28"/>
          <w:szCs w:val="28"/>
        </w:rPr>
        <w:t xml:space="preserve">Капаев.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Йигит оьлсе де аты калады. </w:t>
      </w:r>
      <w:r w:rsidRPr="002B7941">
        <w:rPr>
          <w:rFonts w:ascii="Times New Roman" w:hAnsi="Times New Roman" w:cs="Times New Roman"/>
          <w:i/>
          <w:sz w:val="28"/>
          <w:szCs w:val="28"/>
        </w:rPr>
        <w:t>С.</w:t>
      </w:r>
      <w:r w:rsidRPr="002B7941">
        <w:rPr>
          <w:rFonts w:ascii="Times New Roman" w:hAnsi="Times New Roman" w:cs="Times New Roman"/>
          <w:i/>
          <w:iCs/>
          <w:sz w:val="28"/>
          <w:szCs w:val="28"/>
        </w:rPr>
        <w:t xml:space="preserve">Капаев.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lastRenderedPageBreak/>
        <w:t xml:space="preserve">Темир кесеги. </w:t>
      </w:r>
      <w:r w:rsidRPr="002B7941">
        <w:rPr>
          <w:rFonts w:ascii="Times New Roman" w:hAnsi="Times New Roman" w:cs="Times New Roman"/>
          <w:i/>
          <w:iCs/>
          <w:sz w:val="28"/>
          <w:szCs w:val="28"/>
        </w:rPr>
        <w:t xml:space="preserve">М.Аубекижев. </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iCs/>
          <w:sz w:val="28"/>
          <w:szCs w:val="28"/>
        </w:rPr>
        <w:t xml:space="preserve">Баьтирдинъ юлдызы. </w:t>
      </w:r>
      <w:r w:rsidRPr="002B7941">
        <w:rPr>
          <w:rFonts w:ascii="Times New Roman" w:hAnsi="Times New Roman" w:cs="Times New Roman"/>
          <w:i/>
          <w:iCs/>
          <w:sz w:val="28"/>
          <w:szCs w:val="28"/>
        </w:rPr>
        <w:t>В. Нежинский.</w:t>
      </w:r>
    </w:p>
    <w:p w:rsidR="002B7941" w:rsidRPr="002B7941" w:rsidRDefault="002B7941" w:rsidP="002B7941">
      <w:pPr>
        <w:shd w:val="clear" w:color="auto" w:fill="FFFFFF"/>
        <w:rPr>
          <w:rFonts w:ascii="Times New Roman" w:hAnsi="Times New Roman" w:cs="Times New Roman"/>
          <w:iCs/>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 xml:space="preserve">Ери байдынъ </w:t>
      </w:r>
      <w:r w:rsidRPr="002B7941">
        <w:rPr>
          <w:rFonts w:ascii="Times New Roman" w:hAnsi="Times New Roman" w:cs="Times New Roman"/>
          <w:sz w:val="32"/>
          <w:szCs w:val="32"/>
        </w:rPr>
        <w:t xml:space="preserve">- </w:t>
      </w:r>
      <w:r w:rsidRPr="002B7941">
        <w:rPr>
          <w:rFonts w:ascii="Times New Roman" w:hAnsi="Times New Roman" w:cs="Times New Roman"/>
          <w:b/>
          <w:bCs/>
          <w:sz w:val="32"/>
          <w:szCs w:val="32"/>
        </w:rPr>
        <w:t>Эли бай</w:t>
      </w:r>
      <w:r w:rsidRPr="002B7941">
        <w:rPr>
          <w:rFonts w:ascii="Times New Roman" w:hAnsi="Times New Roman" w:cs="Times New Roman"/>
          <w:b/>
          <w:sz w:val="32"/>
          <w:szCs w:val="32"/>
        </w:rPr>
        <w:t xml:space="preserve">(3 </w:t>
      </w:r>
      <w:proofErr w:type="gramStart"/>
      <w:r w:rsidRPr="002B7941">
        <w:rPr>
          <w:rFonts w:ascii="Times New Roman" w:hAnsi="Times New Roman" w:cs="Times New Roman"/>
          <w:b/>
          <w:bCs/>
          <w:sz w:val="32"/>
          <w:szCs w:val="32"/>
        </w:rPr>
        <w:t>с</w:t>
      </w:r>
      <w:proofErr w:type="gramEnd"/>
      <w:r w:rsidRPr="002B7941">
        <w:rPr>
          <w:rFonts w:ascii="Times New Roman" w:hAnsi="Times New Roman" w:cs="Times New Roman"/>
          <w:b/>
          <w:bCs/>
          <w:sz w:val="32"/>
          <w:szCs w:val="32"/>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Табиаттынъ аьдем яшавында пайдасы. Айванлардынь кылыплары, яшавы. Тереклерди, оьсимликлерди, айванларды, кусларды саклав эм коршалав.</w:t>
      </w:r>
    </w:p>
    <w:p w:rsidR="002B7941" w:rsidRPr="002B7941" w:rsidRDefault="002B7941" w:rsidP="002B7941">
      <w:pPr>
        <w:shd w:val="clear" w:color="auto" w:fill="FFFFFF"/>
        <w:spacing w:line="240" w:lineRule="auto"/>
        <w:rPr>
          <w:rFonts w:ascii="Times New Roman" w:hAnsi="Times New Roman" w:cs="Times New Roman"/>
          <w:b/>
          <w:bCs/>
          <w:sz w:val="32"/>
          <w:szCs w:val="32"/>
        </w:rPr>
      </w:pPr>
    </w:p>
    <w:p w:rsidR="002B7941" w:rsidRPr="002B7941" w:rsidRDefault="002B7941" w:rsidP="002B7941">
      <w:pPr>
        <w:shd w:val="clear" w:color="auto" w:fill="FFFFFF"/>
        <w:spacing w:line="60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уьшин текстлер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Табиатты саклайык. </w:t>
      </w:r>
      <w:r w:rsidRPr="002B7941">
        <w:rPr>
          <w:rFonts w:ascii="Times New Roman" w:hAnsi="Times New Roman" w:cs="Times New Roman"/>
          <w:i/>
          <w:sz w:val="28"/>
          <w:szCs w:val="28"/>
        </w:rPr>
        <w:t>С.Майлыбаева.</w:t>
      </w:r>
    </w:p>
    <w:p w:rsidR="002B7941" w:rsidRPr="002B7941" w:rsidRDefault="002B7941" w:rsidP="002B7941">
      <w:pPr>
        <w:shd w:val="clear" w:color="auto" w:fill="FFFFFF"/>
        <w:rPr>
          <w:rFonts w:ascii="Times New Roman" w:hAnsi="Times New Roman" w:cs="Times New Roman"/>
          <w:i/>
          <w:iCs/>
          <w:sz w:val="28"/>
          <w:szCs w:val="28"/>
        </w:rPr>
      </w:pPr>
      <w:r w:rsidRPr="002B7941">
        <w:rPr>
          <w:rFonts w:ascii="Times New Roman" w:hAnsi="Times New Roman" w:cs="Times New Roman"/>
          <w:sz w:val="28"/>
          <w:szCs w:val="28"/>
        </w:rPr>
        <w:t xml:space="preserve">Ийдершик терек. </w:t>
      </w:r>
      <w:r w:rsidRPr="002B7941">
        <w:rPr>
          <w:rFonts w:ascii="Times New Roman" w:hAnsi="Times New Roman" w:cs="Times New Roman"/>
          <w:i/>
          <w:iCs/>
          <w:sz w:val="28"/>
          <w:szCs w:val="28"/>
        </w:rPr>
        <w:t>С.Аджиков.</w:t>
      </w:r>
    </w:p>
    <w:p w:rsidR="002B7941" w:rsidRPr="002B7941" w:rsidRDefault="002B7941" w:rsidP="002B7941">
      <w:pPr>
        <w:shd w:val="clear" w:color="auto" w:fill="FFFFFF"/>
        <w:rPr>
          <w:rFonts w:ascii="Times New Roman" w:hAnsi="Times New Roman" w:cs="Times New Roman"/>
          <w:iCs/>
          <w:sz w:val="28"/>
          <w:szCs w:val="28"/>
        </w:rPr>
      </w:pPr>
      <w:r w:rsidRPr="002B7941">
        <w:rPr>
          <w:rFonts w:ascii="Times New Roman" w:hAnsi="Times New Roman" w:cs="Times New Roman"/>
          <w:iCs/>
          <w:sz w:val="28"/>
          <w:szCs w:val="28"/>
        </w:rPr>
        <w:t xml:space="preserve">Сазан. </w:t>
      </w:r>
      <w:r w:rsidRPr="002B7941">
        <w:rPr>
          <w:rFonts w:ascii="Times New Roman" w:hAnsi="Times New Roman" w:cs="Times New Roman"/>
          <w:i/>
          <w:iCs/>
          <w:sz w:val="28"/>
          <w:szCs w:val="28"/>
        </w:rPr>
        <w:t>Ю.Аюбов</w:t>
      </w:r>
      <w:r w:rsidRPr="002B7941">
        <w:rPr>
          <w:rFonts w:ascii="Times New Roman" w:hAnsi="Times New Roman" w:cs="Times New Roman"/>
          <w:iCs/>
          <w:sz w:val="28"/>
          <w:szCs w:val="28"/>
        </w:rPr>
        <w:t>.</w:t>
      </w:r>
    </w:p>
    <w:p w:rsidR="002B7941" w:rsidRPr="002B7941" w:rsidRDefault="002B7941" w:rsidP="002B7941">
      <w:pPr>
        <w:shd w:val="clear" w:color="auto" w:fill="FFFFFF"/>
        <w:rPr>
          <w:rFonts w:ascii="Times New Roman" w:hAnsi="Times New Roman" w:cs="Times New Roman"/>
          <w:iCs/>
          <w:sz w:val="28"/>
          <w:szCs w:val="28"/>
        </w:rPr>
      </w:pPr>
      <w:r w:rsidRPr="002B7941">
        <w:rPr>
          <w:rFonts w:ascii="Times New Roman" w:hAnsi="Times New Roman" w:cs="Times New Roman"/>
          <w:iCs/>
          <w:sz w:val="28"/>
          <w:szCs w:val="28"/>
        </w:rPr>
        <w:t xml:space="preserve">Терек. </w:t>
      </w:r>
      <w:r w:rsidRPr="002B7941">
        <w:rPr>
          <w:rFonts w:ascii="Times New Roman" w:hAnsi="Times New Roman" w:cs="Times New Roman"/>
          <w:i/>
          <w:iCs/>
          <w:sz w:val="28"/>
          <w:szCs w:val="28"/>
        </w:rPr>
        <w:t>Ю. Каракаев</w:t>
      </w:r>
      <w:r w:rsidRPr="002B7941">
        <w:rPr>
          <w:rFonts w:ascii="Times New Roman" w:hAnsi="Times New Roman" w:cs="Times New Roman"/>
          <w:iCs/>
          <w:sz w:val="28"/>
          <w:szCs w:val="28"/>
        </w:rPr>
        <w:t>.</w:t>
      </w:r>
    </w:p>
    <w:p w:rsidR="002B7941" w:rsidRPr="002B7941" w:rsidRDefault="002B7941" w:rsidP="002B7941">
      <w:pPr>
        <w:shd w:val="clear" w:color="auto" w:fill="FFFFFF"/>
        <w:spacing w:line="240" w:lineRule="auto"/>
        <w:rPr>
          <w:rFonts w:ascii="Times New Roman" w:hAnsi="Times New Roman" w:cs="Times New Roman"/>
          <w:b/>
          <w:bCs/>
          <w:sz w:val="32"/>
          <w:szCs w:val="32"/>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Окув сулыплары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Дурыс, анълавлы, соьйленисли эм тез окув. Йылдынъ сонъында бир такыйкада 80 - 90 соьз (адабият норма ман) окып билмеге.</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bCs/>
          <w:sz w:val="32"/>
          <w:szCs w:val="32"/>
        </w:rPr>
        <w:t>Текст уьстинде ис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Тексттинъ кесеклерининъ маьне ягыннан байланысын тавып, окыягынынъ планын туьзип билуьв. Тексттинъ ишинненонда катнасатаганлар акында айтылганды тавып, олардынъ эткен ислерине белги берип, оларга оьзининъ карасын айтып, аьдем, айван, зат акында </w:t>
      </w: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туьзип билуьв.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Табиатка эм аьдемлерге характеристика беруьв.</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b/>
          <w:sz w:val="32"/>
          <w:szCs w:val="32"/>
        </w:rPr>
      </w:pPr>
      <w:r w:rsidRPr="002B7941">
        <w:rPr>
          <w:rFonts w:ascii="Times New Roman" w:hAnsi="Times New Roman" w:cs="Times New Roman"/>
          <w:b/>
          <w:sz w:val="32"/>
          <w:szCs w:val="32"/>
        </w:rPr>
        <w:t xml:space="preserve">Класстан </w:t>
      </w:r>
      <w:proofErr w:type="gramStart"/>
      <w:r w:rsidRPr="002B7941">
        <w:rPr>
          <w:rFonts w:ascii="Times New Roman" w:hAnsi="Times New Roman" w:cs="Times New Roman"/>
          <w:b/>
          <w:sz w:val="32"/>
          <w:szCs w:val="32"/>
        </w:rPr>
        <w:t>тыс</w:t>
      </w:r>
      <w:proofErr w:type="gramEnd"/>
      <w:r w:rsidRPr="002B7941">
        <w:rPr>
          <w:rFonts w:ascii="Times New Roman" w:hAnsi="Times New Roman" w:cs="Times New Roman"/>
          <w:b/>
          <w:sz w:val="32"/>
          <w:szCs w:val="32"/>
        </w:rPr>
        <w:t xml:space="preserve"> окув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lastRenderedPageBreak/>
        <w:t xml:space="preserve">Балалардынъ окувды суьювлерин, окув ман кызыксынувларын оьстируьв. Окувшылардынъ оьз алдына окувларын тергев </w:t>
      </w:r>
      <w:r w:rsidRPr="002B7941">
        <w:rPr>
          <w:rFonts w:ascii="Times New Roman" w:hAnsi="Times New Roman" w:cs="Times New Roman"/>
          <w:sz w:val="28"/>
          <w:szCs w:val="28"/>
        </w:rPr>
        <w:t>ислер.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Эскертпе: Класс сайын яттан уьйренилеек произведениелерди окытувшыга оьзине сайламага эркинлик бериледи.</w:t>
      </w:r>
    </w:p>
    <w:p w:rsidR="002B7941" w:rsidRPr="002B7941" w:rsidRDefault="002B7941" w:rsidP="002B7941">
      <w:pPr>
        <w:shd w:val="clear" w:color="auto" w:fill="FFFFFF"/>
        <w:spacing w:line="240" w:lineRule="auto"/>
        <w:jc w:val="center"/>
        <w:rPr>
          <w:rFonts w:ascii="Times New Roman" w:hAnsi="Times New Roman" w:cs="Times New Roman"/>
          <w:b/>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32"/>
          <w:szCs w:val="32"/>
        </w:rPr>
      </w:pPr>
      <w:r w:rsidRPr="002B7941">
        <w:rPr>
          <w:rFonts w:ascii="Times New Roman" w:hAnsi="Times New Roman" w:cs="Times New Roman"/>
          <w:b/>
          <w:sz w:val="32"/>
          <w:szCs w:val="32"/>
        </w:rPr>
        <w:t xml:space="preserve">Класстан </w:t>
      </w:r>
      <w:proofErr w:type="gramStart"/>
      <w:r w:rsidRPr="002B7941">
        <w:rPr>
          <w:rFonts w:ascii="Times New Roman" w:hAnsi="Times New Roman" w:cs="Times New Roman"/>
          <w:b/>
          <w:sz w:val="32"/>
          <w:szCs w:val="32"/>
        </w:rPr>
        <w:t>тыс</w:t>
      </w:r>
      <w:proofErr w:type="gramEnd"/>
      <w:r w:rsidRPr="002B7941">
        <w:rPr>
          <w:rFonts w:ascii="Times New Roman" w:hAnsi="Times New Roman" w:cs="Times New Roman"/>
          <w:b/>
          <w:sz w:val="32"/>
          <w:szCs w:val="32"/>
        </w:rPr>
        <w:t xml:space="preserve"> окув</w:t>
      </w:r>
      <w:r w:rsidRPr="002B7941">
        <w:rPr>
          <w:rFonts w:ascii="Times New Roman" w:hAnsi="Times New Roman" w:cs="Times New Roman"/>
          <w:b/>
          <w:bCs/>
          <w:sz w:val="32"/>
          <w:szCs w:val="32"/>
        </w:rPr>
        <w:t>уьшин</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Куьз. Ялгыз ийт. Ат минсенъ.</w:t>
      </w:r>
      <w:r w:rsidRPr="002B7941">
        <w:rPr>
          <w:rFonts w:ascii="Times New Roman" w:hAnsi="Times New Roman" w:cs="Times New Roman"/>
          <w:i/>
          <w:sz w:val="28"/>
          <w:szCs w:val="28"/>
        </w:rPr>
        <w:t>Д.Туркменов.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Куьз етти. </w:t>
      </w:r>
      <w:r w:rsidRPr="002B7941">
        <w:rPr>
          <w:rFonts w:ascii="Times New Roman" w:hAnsi="Times New Roman" w:cs="Times New Roman"/>
          <w:i/>
          <w:sz w:val="28"/>
          <w:szCs w:val="28"/>
        </w:rPr>
        <w:t>А.Култаев.</w:t>
      </w:r>
    </w:p>
    <w:p w:rsidR="002B7941" w:rsidRPr="002B7941" w:rsidRDefault="002B7941" w:rsidP="002B7941">
      <w:pPr>
        <w:shd w:val="clear" w:color="auto" w:fill="FFFFFF"/>
        <w:rPr>
          <w:rFonts w:ascii="Times New Roman" w:hAnsi="Times New Roman" w:cs="Times New Roman"/>
          <w:i/>
          <w:sz w:val="28"/>
          <w:szCs w:val="28"/>
        </w:rPr>
      </w:pPr>
      <w:r w:rsidRPr="002B7941">
        <w:rPr>
          <w:rFonts w:ascii="Times New Roman" w:hAnsi="Times New Roman" w:cs="Times New Roman"/>
          <w:sz w:val="28"/>
          <w:szCs w:val="28"/>
        </w:rPr>
        <w:t xml:space="preserve">Кырлувлар. </w:t>
      </w:r>
      <w:r w:rsidRPr="002B7941">
        <w:rPr>
          <w:rFonts w:ascii="Times New Roman" w:hAnsi="Times New Roman" w:cs="Times New Roman"/>
          <w:i/>
          <w:sz w:val="28"/>
          <w:szCs w:val="28"/>
        </w:rPr>
        <w:t>С.Капаев.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Коькек. Кызганшак. </w:t>
      </w:r>
      <w:r w:rsidRPr="002B7941">
        <w:rPr>
          <w:rFonts w:ascii="Times New Roman" w:hAnsi="Times New Roman" w:cs="Times New Roman"/>
          <w:i/>
          <w:iCs/>
          <w:spacing w:val="-1"/>
          <w:sz w:val="28"/>
          <w:szCs w:val="28"/>
        </w:rPr>
        <w:t>Е. Булатукова.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Сыбырадынъ насыйхаты.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2"/>
          <w:sz w:val="28"/>
          <w:szCs w:val="28"/>
        </w:rPr>
        <w:t xml:space="preserve">Койды соккан онъмасын. </w:t>
      </w:r>
      <w:r w:rsidRPr="002B7941">
        <w:rPr>
          <w:rFonts w:ascii="Times New Roman" w:hAnsi="Times New Roman" w:cs="Times New Roman"/>
          <w:i/>
          <w:spacing w:val="-2"/>
          <w:sz w:val="28"/>
          <w:szCs w:val="28"/>
        </w:rPr>
        <w:t>С.Капаев</w:t>
      </w:r>
      <w:r w:rsidRPr="002B7941">
        <w:rPr>
          <w:rFonts w:ascii="Times New Roman" w:hAnsi="Times New Roman" w:cs="Times New Roman"/>
          <w:i/>
          <w:iCs/>
          <w:spacing w:val="-2"/>
          <w:sz w:val="28"/>
          <w:szCs w:val="28"/>
        </w:rPr>
        <w:t>.</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Нызам сенде йок экен. </w:t>
      </w:r>
      <w:r w:rsidRPr="002B7941">
        <w:rPr>
          <w:rFonts w:ascii="Times New Roman" w:hAnsi="Times New Roman" w:cs="Times New Roman"/>
          <w:i/>
          <w:spacing w:val="-1"/>
          <w:sz w:val="28"/>
          <w:szCs w:val="28"/>
        </w:rPr>
        <w:t>А.Мурзабеков</w:t>
      </w:r>
      <w:r w:rsidRPr="002B7941">
        <w:rPr>
          <w:rFonts w:ascii="Times New Roman" w:hAnsi="Times New Roman" w:cs="Times New Roman"/>
          <w:i/>
          <w:iCs/>
          <w:spacing w:val="-1"/>
          <w:sz w:val="28"/>
          <w:szCs w:val="28"/>
        </w:rPr>
        <w:t>.</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spacing w:val="-4"/>
          <w:sz w:val="28"/>
          <w:szCs w:val="28"/>
        </w:rPr>
        <w:t xml:space="preserve">Козы ман болган ис. </w:t>
      </w:r>
      <w:r w:rsidRPr="002B7941">
        <w:rPr>
          <w:rFonts w:ascii="Times New Roman" w:hAnsi="Times New Roman" w:cs="Times New Roman"/>
          <w:i/>
          <w:spacing w:val="-4"/>
          <w:sz w:val="28"/>
          <w:szCs w:val="28"/>
        </w:rPr>
        <w:t>Б.Кулунчакова</w:t>
      </w:r>
      <w:r w:rsidRPr="002B7941">
        <w:rPr>
          <w:rFonts w:ascii="Times New Roman" w:hAnsi="Times New Roman" w:cs="Times New Roman"/>
          <w:i/>
          <w:iCs/>
          <w:spacing w:val="-4"/>
          <w:sz w:val="28"/>
          <w:szCs w:val="28"/>
        </w:rPr>
        <w:t>.</w:t>
      </w:r>
    </w:p>
    <w:p w:rsidR="002B7941" w:rsidRPr="002B7941" w:rsidRDefault="002B7941" w:rsidP="002B7941">
      <w:pPr>
        <w:shd w:val="clear" w:color="auto" w:fill="FFFFFF"/>
        <w:rPr>
          <w:rFonts w:ascii="Times New Roman" w:hAnsi="Times New Roman" w:cs="Times New Roman"/>
          <w:iCs/>
          <w:spacing w:val="-4"/>
          <w:sz w:val="28"/>
          <w:szCs w:val="28"/>
        </w:rPr>
      </w:pPr>
      <w:r w:rsidRPr="002B7941">
        <w:rPr>
          <w:rFonts w:ascii="Times New Roman" w:hAnsi="Times New Roman" w:cs="Times New Roman"/>
          <w:iCs/>
          <w:spacing w:val="-4"/>
          <w:sz w:val="28"/>
          <w:szCs w:val="28"/>
        </w:rPr>
        <w:t xml:space="preserve">Авылдасымнынъ яркын келбети. </w:t>
      </w:r>
      <w:r w:rsidRPr="002B7941">
        <w:rPr>
          <w:rFonts w:ascii="Times New Roman" w:hAnsi="Times New Roman" w:cs="Times New Roman"/>
          <w:i/>
          <w:iCs/>
          <w:spacing w:val="-4"/>
          <w:sz w:val="28"/>
          <w:szCs w:val="28"/>
        </w:rPr>
        <w:t>Т.Дышекова.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Ажиумардынъ бавында. </w:t>
      </w:r>
      <w:r w:rsidRPr="002B7941">
        <w:rPr>
          <w:rFonts w:ascii="Times New Roman" w:hAnsi="Times New Roman" w:cs="Times New Roman"/>
          <w:i/>
          <w:iCs/>
          <w:spacing w:val="-4"/>
          <w:sz w:val="28"/>
          <w:szCs w:val="28"/>
        </w:rPr>
        <w:t>Б.Баисов.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Авылым. Уьзилген йыр. </w:t>
      </w:r>
      <w:r w:rsidRPr="002B7941">
        <w:rPr>
          <w:rFonts w:ascii="Times New Roman" w:hAnsi="Times New Roman" w:cs="Times New Roman"/>
          <w:i/>
          <w:iCs/>
          <w:spacing w:val="-4"/>
          <w:sz w:val="28"/>
          <w:szCs w:val="28"/>
        </w:rPr>
        <w:t>С.Суюнов.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Тувган Элим деп санайман. </w:t>
      </w:r>
      <w:r w:rsidRPr="002B7941">
        <w:rPr>
          <w:rFonts w:ascii="Times New Roman" w:hAnsi="Times New Roman" w:cs="Times New Roman"/>
          <w:i/>
          <w:iCs/>
          <w:spacing w:val="-4"/>
          <w:sz w:val="28"/>
          <w:szCs w:val="28"/>
        </w:rPr>
        <w:t>М.Курманалиев.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Тувган авылым-яткан бесигим. </w:t>
      </w:r>
      <w:r w:rsidRPr="002B7941">
        <w:rPr>
          <w:rFonts w:ascii="Times New Roman" w:hAnsi="Times New Roman" w:cs="Times New Roman"/>
          <w:i/>
          <w:iCs/>
          <w:spacing w:val="-4"/>
          <w:sz w:val="28"/>
          <w:szCs w:val="28"/>
        </w:rPr>
        <w:t>С.Майлыбаева.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Боз ювсан. </w:t>
      </w:r>
      <w:r w:rsidRPr="002B7941">
        <w:rPr>
          <w:rFonts w:ascii="Times New Roman" w:hAnsi="Times New Roman" w:cs="Times New Roman"/>
          <w:i/>
          <w:iCs/>
          <w:spacing w:val="-4"/>
          <w:sz w:val="28"/>
          <w:szCs w:val="28"/>
        </w:rPr>
        <w:t>С.Капаев.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Янъы йыл ман! </w:t>
      </w:r>
      <w:r w:rsidRPr="002B7941">
        <w:rPr>
          <w:rFonts w:ascii="Times New Roman" w:hAnsi="Times New Roman" w:cs="Times New Roman"/>
          <w:i/>
          <w:iCs/>
          <w:spacing w:val="-4"/>
          <w:sz w:val="28"/>
          <w:szCs w:val="28"/>
        </w:rPr>
        <w:t>М.Казакова.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Кыскы кеш. Ызлар. </w:t>
      </w:r>
      <w:r w:rsidRPr="002B7941">
        <w:rPr>
          <w:rFonts w:ascii="Times New Roman" w:hAnsi="Times New Roman" w:cs="Times New Roman"/>
          <w:i/>
          <w:iCs/>
          <w:spacing w:val="-4"/>
          <w:sz w:val="28"/>
          <w:szCs w:val="28"/>
        </w:rPr>
        <w:t>С.Аджиков.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Балалар уьйдинъ артында. </w:t>
      </w:r>
      <w:r w:rsidRPr="002B7941">
        <w:rPr>
          <w:rFonts w:ascii="Times New Roman" w:hAnsi="Times New Roman" w:cs="Times New Roman"/>
          <w:i/>
          <w:iCs/>
          <w:spacing w:val="-4"/>
          <w:sz w:val="28"/>
          <w:szCs w:val="28"/>
        </w:rPr>
        <w:t>Б.Кулунчакова.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Сабантой-ногай халктынъ сыйлы тойы. </w:t>
      </w:r>
      <w:r w:rsidRPr="002B7941">
        <w:rPr>
          <w:rFonts w:ascii="Times New Roman" w:hAnsi="Times New Roman" w:cs="Times New Roman"/>
          <w:i/>
          <w:iCs/>
          <w:spacing w:val="-4"/>
          <w:sz w:val="28"/>
          <w:szCs w:val="28"/>
        </w:rPr>
        <w:t>С.Майлыбаева.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Язлык. </w:t>
      </w:r>
      <w:r w:rsidRPr="002B7941">
        <w:rPr>
          <w:rFonts w:ascii="Times New Roman" w:hAnsi="Times New Roman" w:cs="Times New Roman"/>
          <w:i/>
          <w:iCs/>
          <w:spacing w:val="-4"/>
          <w:sz w:val="28"/>
          <w:szCs w:val="28"/>
        </w:rPr>
        <w:t>А.Найманов.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Аявлы. </w:t>
      </w:r>
      <w:r w:rsidRPr="002B7941">
        <w:rPr>
          <w:rFonts w:ascii="Times New Roman" w:hAnsi="Times New Roman" w:cs="Times New Roman"/>
          <w:i/>
          <w:iCs/>
          <w:spacing w:val="-4"/>
          <w:sz w:val="28"/>
          <w:szCs w:val="28"/>
        </w:rPr>
        <w:t>А.Култаев.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Болмасын согыс, болмасын! </w:t>
      </w:r>
      <w:r w:rsidRPr="002B7941">
        <w:rPr>
          <w:rFonts w:ascii="Times New Roman" w:hAnsi="Times New Roman" w:cs="Times New Roman"/>
          <w:i/>
          <w:iCs/>
          <w:spacing w:val="-4"/>
          <w:sz w:val="28"/>
          <w:szCs w:val="28"/>
        </w:rPr>
        <w:t>Г.Мурзаева.</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lastRenderedPageBreak/>
        <w:t xml:space="preserve">Шык эртенъ мен ясыл бавга. </w:t>
      </w:r>
      <w:r w:rsidRPr="002B7941">
        <w:rPr>
          <w:rFonts w:ascii="Times New Roman" w:hAnsi="Times New Roman" w:cs="Times New Roman"/>
          <w:i/>
          <w:iCs/>
          <w:spacing w:val="-4"/>
          <w:sz w:val="28"/>
          <w:szCs w:val="28"/>
        </w:rPr>
        <w:t>М.Киримов.</w:t>
      </w:r>
    </w:p>
    <w:p w:rsidR="002B7941" w:rsidRPr="002B7941" w:rsidRDefault="002B7941" w:rsidP="002B7941">
      <w:pPr>
        <w:shd w:val="clear" w:color="auto" w:fill="FFFFFF"/>
        <w:rPr>
          <w:rFonts w:ascii="Times New Roman" w:hAnsi="Times New Roman" w:cs="Times New Roman"/>
          <w:i/>
          <w:iCs/>
          <w:spacing w:val="-4"/>
          <w:sz w:val="28"/>
          <w:szCs w:val="28"/>
        </w:rPr>
      </w:pPr>
      <w:r w:rsidRPr="002B7941">
        <w:rPr>
          <w:rFonts w:ascii="Times New Roman" w:hAnsi="Times New Roman" w:cs="Times New Roman"/>
          <w:iCs/>
          <w:spacing w:val="-4"/>
          <w:sz w:val="28"/>
          <w:szCs w:val="28"/>
        </w:rPr>
        <w:t xml:space="preserve">Картларды сакланъыз. </w:t>
      </w:r>
      <w:r w:rsidRPr="002B7941">
        <w:rPr>
          <w:rFonts w:ascii="Times New Roman" w:hAnsi="Times New Roman" w:cs="Times New Roman"/>
          <w:i/>
          <w:iCs/>
          <w:spacing w:val="-4"/>
          <w:sz w:val="28"/>
          <w:szCs w:val="28"/>
        </w:rPr>
        <w:t>(эртеги).</w:t>
      </w:r>
    </w:p>
    <w:p w:rsidR="002B7941" w:rsidRPr="002B7941" w:rsidRDefault="002B7941" w:rsidP="002B7941">
      <w:pPr>
        <w:shd w:val="clear" w:color="auto" w:fill="FFFFFF"/>
        <w:rPr>
          <w:rFonts w:ascii="Times New Roman" w:hAnsi="Times New Roman" w:cs="Times New Roman"/>
          <w:iCs/>
          <w:spacing w:val="-4"/>
          <w:sz w:val="28"/>
          <w:szCs w:val="28"/>
        </w:rPr>
      </w:pPr>
      <w:r w:rsidRPr="002B7941">
        <w:rPr>
          <w:rFonts w:ascii="Times New Roman" w:hAnsi="Times New Roman" w:cs="Times New Roman"/>
          <w:iCs/>
          <w:spacing w:val="-4"/>
          <w:sz w:val="28"/>
          <w:szCs w:val="28"/>
        </w:rPr>
        <w:t>Юлдыз йыры.</w:t>
      </w:r>
    </w:p>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bCs/>
          <w:sz w:val="32"/>
          <w:szCs w:val="32"/>
        </w:rPr>
      </w:pPr>
      <w:r w:rsidRPr="002B7941">
        <w:rPr>
          <w:rFonts w:ascii="Times New Roman" w:hAnsi="Times New Roman" w:cs="Times New Roman"/>
          <w:b/>
          <w:bCs/>
          <w:sz w:val="32"/>
          <w:szCs w:val="32"/>
        </w:rPr>
        <w:t>Окувшылардынъ билимин эм сулыбын тергев</w:t>
      </w: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bCs/>
          <w:sz w:val="32"/>
          <w:szCs w:val="32"/>
        </w:rPr>
        <w:t xml:space="preserve"> эм белги </w:t>
      </w:r>
      <w:r w:rsidRPr="002B7941">
        <w:rPr>
          <w:rFonts w:ascii="Times New Roman" w:hAnsi="Times New Roman" w:cs="Times New Roman"/>
          <w:b/>
          <w:sz w:val="32"/>
          <w:szCs w:val="32"/>
        </w:rPr>
        <w:t>салув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 сулыпларын тергев.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Окувшылардынъ окув сулыпларын тергев куьнделик окув </w:t>
      </w:r>
      <w:r w:rsidRPr="002B7941">
        <w:rPr>
          <w:rFonts w:ascii="Times New Roman" w:hAnsi="Times New Roman" w:cs="Times New Roman"/>
          <w:sz w:val="28"/>
          <w:szCs w:val="28"/>
        </w:rPr>
        <w:t>эм айырув уьстинде озгарылады. Окув программа ман аьр бир класска салынган талапларга коьре белгиленеди.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Окувшыларга окувдан белги салувда эске алынады: окылган тексттинъ маьнесин анълавы, окувдынъ дурыслыгы, соьйленислиги, тезлиги, текст уьстинде ислеп билуьви.</w:t>
      </w:r>
    </w:p>
    <w:p w:rsidR="002B7941" w:rsidRPr="002B7941" w:rsidRDefault="002B7941" w:rsidP="002B7941">
      <w:pPr>
        <w:shd w:val="clear" w:color="auto" w:fill="FFFFFF"/>
        <w:spacing w:line="240" w:lineRule="auto"/>
        <w:rPr>
          <w:rFonts w:ascii="Times New Roman" w:hAnsi="Times New Roman" w:cs="Times New Roman"/>
          <w:b/>
          <w:bCs/>
          <w:spacing w:val="-19"/>
          <w:sz w:val="28"/>
          <w:szCs w:val="28"/>
        </w:rPr>
      </w:pPr>
    </w:p>
    <w:p w:rsidR="002B7941" w:rsidRPr="002B7941" w:rsidRDefault="002B7941" w:rsidP="002B7941">
      <w:pPr>
        <w:shd w:val="clear" w:color="auto" w:fill="FFFFFF"/>
        <w:tabs>
          <w:tab w:val="center" w:pos="4820"/>
          <w:tab w:val="left" w:pos="5960"/>
        </w:tabs>
        <w:rPr>
          <w:rFonts w:ascii="Times New Roman" w:hAnsi="Times New Roman" w:cs="Times New Roman"/>
          <w:sz w:val="28"/>
          <w:szCs w:val="28"/>
        </w:rPr>
      </w:pPr>
      <w:r w:rsidRPr="002B7941">
        <w:rPr>
          <w:rFonts w:ascii="Times New Roman" w:hAnsi="Times New Roman" w:cs="Times New Roman"/>
          <w:b/>
          <w:bCs/>
          <w:spacing w:val="-6"/>
          <w:sz w:val="28"/>
          <w:szCs w:val="28"/>
        </w:rPr>
        <w:tab/>
        <w:t>1 КЛАСС</w:t>
      </w:r>
      <w:r w:rsidRPr="002B7941">
        <w:rPr>
          <w:rFonts w:ascii="Times New Roman" w:hAnsi="Times New Roman" w:cs="Times New Roman"/>
          <w:b/>
          <w:bCs/>
          <w:spacing w:val="-6"/>
          <w:sz w:val="28"/>
          <w:szCs w:val="28"/>
        </w:rPr>
        <w:tab/>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16"/>
          <w:sz w:val="28"/>
          <w:szCs w:val="28"/>
        </w:rPr>
        <w:t xml:space="preserve">«5» белги </w:t>
      </w:r>
      <w:r w:rsidRPr="002B7941">
        <w:rPr>
          <w:rFonts w:ascii="Times New Roman" w:hAnsi="Times New Roman" w:cs="Times New Roman"/>
          <w:spacing w:val="-16"/>
          <w:sz w:val="28"/>
          <w:szCs w:val="28"/>
        </w:rPr>
        <w:t>сатынады: эгер окувшы окылганнынъ маьнесин анъла</w:t>
      </w:r>
      <w:r w:rsidRPr="002B7941">
        <w:rPr>
          <w:rFonts w:ascii="Times New Roman" w:hAnsi="Times New Roman" w:cs="Times New Roman"/>
          <w:spacing w:val="-15"/>
          <w:sz w:val="28"/>
          <w:szCs w:val="28"/>
        </w:rPr>
        <w:t>са, сеслерди, соьзлерди ашык этип айтса, дурыс, тегис этип окыса;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соьзлердеги ургыды дурыс салып, йыйма ызындагы токтав </w:t>
      </w:r>
      <w:r w:rsidRPr="002B7941">
        <w:rPr>
          <w:rFonts w:ascii="Times New Roman" w:hAnsi="Times New Roman" w:cs="Times New Roman"/>
          <w:sz w:val="28"/>
          <w:szCs w:val="28"/>
        </w:rPr>
        <w:t>белгиди тавыс пан коьрсетип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окытувшыдынъ соравына дурыс явап берип, сюжетли хабардынъ, эртегидинъ, текстке берилген дурбаттынъ маьнесин айтып билсе; ятлавдынъ соьзлерин соьйленисли айтып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«4» белги </w:t>
      </w:r>
      <w:r w:rsidRPr="002B7941">
        <w:rPr>
          <w:rFonts w:ascii="Times New Roman" w:hAnsi="Times New Roman" w:cs="Times New Roman"/>
          <w:sz w:val="28"/>
          <w:szCs w:val="28"/>
        </w:rPr>
        <w:t xml:space="preserve">салынады: эгер окувшы окылганнынъ маьнесин билсе, бувынлап </w:t>
      </w:r>
      <w:r w:rsidRPr="002B7941">
        <w:rPr>
          <w:rFonts w:ascii="Times New Roman" w:hAnsi="Times New Roman" w:cs="Times New Roman"/>
          <w:i/>
          <w:sz w:val="28"/>
          <w:szCs w:val="28"/>
        </w:rPr>
        <w:t>яде</w:t>
      </w:r>
      <w:r w:rsidRPr="002B7941">
        <w:rPr>
          <w:rFonts w:ascii="Times New Roman" w:hAnsi="Times New Roman" w:cs="Times New Roman"/>
          <w:sz w:val="28"/>
          <w:szCs w:val="28"/>
        </w:rPr>
        <w:t>сав соьзлер мен тегис этип окыса, йыйма ызын</w:t>
      </w:r>
      <w:r w:rsidRPr="002B7941">
        <w:rPr>
          <w:rFonts w:ascii="Times New Roman" w:hAnsi="Times New Roman" w:cs="Times New Roman"/>
          <w:sz w:val="28"/>
          <w:szCs w:val="28"/>
        </w:rPr>
        <w:softHyphen/>
        <w:t>дагы токтав белгиди тавысы ман коьрсетип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тексттинъ маьнесин кайтарып айтып, окытувшыдынъ соравларына явап берип билсе, ама соьйлеминде, ятлавды яттан айтканда кайдай ды бир янъылыслар.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«3»белги</w:t>
      </w:r>
      <w:r w:rsidRPr="002B7941">
        <w:rPr>
          <w:rFonts w:ascii="Times New Roman" w:hAnsi="Times New Roman" w:cs="Times New Roman"/>
          <w:sz w:val="28"/>
          <w:szCs w:val="28"/>
        </w:rPr>
        <w:t xml:space="preserve"> салынады: эгер окувшы окылганнынъ маьнесин тек окытувшыдынъ ярдамы ман айтып билсе, окувында 3-5 янъылыс йиберсе, тексттинъ маьнесин кайтарып хабарлавында, ятлавды яттан айтувында янъылыслар коьп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«2» белги </w:t>
      </w:r>
      <w:r w:rsidRPr="002B7941">
        <w:rPr>
          <w:rFonts w:ascii="Times New Roman" w:hAnsi="Times New Roman" w:cs="Times New Roman"/>
          <w:sz w:val="28"/>
          <w:szCs w:val="28"/>
        </w:rPr>
        <w:t>салынады; эгер окувшы окылганнынъ маьнесин анъламаса; оны окытувшыдынъ соравлары ман да кайтарып ай</w:t>
      </w:r>
      <w:r w:rsidRPr="002B7941">
        <w:rPr>
          <w:rFonts w:ascii="Times New Roman" w:hAnsi="Times New Roman" w:cs="Times New Roman"/>
          <w:sz w:val="28"/>
          <w:szCs w:val="28"/>
        </w:rPr>
        <w:softHyphen/>
        <w:t>тып билмесе; яттан айтканда, янъылыс йиберип, савлайын ай</w:t>
      </w:r>
      <w:r w:rsidRPr="002B7941">
        <w:rPr>
          <w:rFonts w:ascii="Times New Roman" w:hAnsi="Times New Roman" w:cs="Times New Roman"/>
          <w:sz w:val="28"/>
          <w:szCs w:val="28"/>
        </w:rPr>
        <w:softHyphen/>
        <w:t>тып билмесе.</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24"/>
          <w:szCs w:val="24"/>
        </w:rPr>
      </w:pPr>
      <w:r w:rsidRPr="002B7941">
        <w:rPr>
          <w:rFonts w:ascii="Times New Roman" w:hAnsi="Times New Roman" w:cs="Times New Roman"/>
          <w:b/>
          <w:bCs/>
          <w:sz w:val="24"/>
          <w:szCs w:val="24"/>
        </w:rPr>
        <w:lastRenderedPageBreak/>
        <w:t>2 КЛАСС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«5» белги </w:t>
      </w:r>
      <w:r w:rsidRPr="002B7941">
        <w:rPr>
          <w:rFonts w:ascii="Times New Roman" w:hAnsi="Times New Roman" w:cs="Times New Roman"/>
          <w:sz w:val="28"/>
          <w:szCs w:val="28"/>
        </w:rPr>
        <w:t>салынады: эгер окувшы окылганнынъ маьнесин аньласа;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текстти соьйленисли окыса, уьйкен болмаган текстти кесеклерге оьзи боьлип, бас ойын шыгарьш, окылганнынъ маьне</w:t>
      </w:r>
      <w:r w:rsidRPr="002B7941">
        <w:rPr>
          <w:rFonts w:ascii="Times New Roman" w:hAnsi="Times New Roman" w:cs="Times New Roman"/>
          <w:sz w:val="28"/>
          <w:szCs w:val="28"/>
        </w:rPr>
        <w:softHyphen/>
        <w:t>син айтып эм соьйлемин дурыс туьзип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 соьйленисли ятлап айтып билсе:</w:t>
      </w:r>
    </w:p>
    <w:p w:rsidR="002B7941" w:rsidRPr="002B7941" w:rsidRDefault="002B7941" w:rsidP="002B7941">
      <w:pPr>
        <w:shd w:val="clear" w:color="auto" w:fill="FFFFFF"/>
        <w:rPr>
          <w:rFonts w:ascii="Times New Roman" w:hAnsi="Times New Roman" w:cs="Times New Roman"/>
          <w:spacing w:val="-7"/>
          <w:sz w:val="28"/>
          <w:szCs w:val="28"/>
        </w:rPr>
      </w:pPr>
      <w:r w:rsidRPr="002B7941">
        <w:rPr>
          <w:rFonts w:ascii="Times New Roman" w:hAnsi="Times New Roman" w:cs="Times New Roman"/>
          <w:sz w:val="28"/>
          <w:szCs w:val="28"/>
          <w:vertAlign w:val="superscript"/>
        </w:rPr>
        <w:t>1</w:t>
      </w:r>
      <w:r w:rsidRPr="002B7941">
        <w:rPr>
          <w:rFonts w:ascii="Times New Roman" w:hAnsi="Times New Roman" w:cs="Times New Roman"/>
          <w:spacing w:val="-17"/>
          <w:sz w:val="28"/>
          <w:szCs w:val="28"/>
        </w:rPr>
        <w:t xml:space="preserve">Окув йылдынъ 1-нши ярымында окувдан осал белги салынмайды; </w:t>
      </w:r>
      <w:r w:rsidRPr="002B7941">
        <w:rPr>
          <w:rFonts w:ascii="Times New Roman" w:hAnsi="Times New Roman" w:cs="Times New Roman"/>
          <w:spacing w:val="-17"/>
          <w:sz w:val="28"/>
          <w:szCs w:val="28"/>
          <w:lang w:val="en-US"/>
        </w:rPr>
        <w:t>II</w:t>
      </w:r>
      <w:r w:rsidRPr="002B7941">
        <w:rPr>
          <w:rFonts w:ascii="Times New Roman" w:hAnsi="Times New Roman" w:cs="Times New Roman"/>
          <w:spacing w:val="-17"/>
          <w:sz w:val="28"/>
          <w:szCs w:val="28"/>
        </w:rPr>
        <w:t>-</w:t>
      </w:r>
      <w:r w:rsidRPr="002B7941">
        <w:rPr>
          <w:rFonts w:ascii="Times New Roman" w:hAnsi="Times New Roman" w:cs="Times New Roman"/>
          <w:spacing w:val="-5"/>
          <w:sz w:val="28"/>
          <w:szCs w:val="28"/>
        </w:rPr>
        <w:t>нши ярымында бала баслангыш класслардынъ программасына кирген мате</w:t>
      </w:r>
      <w:r w:rsidRPr="002B7941">
        <w:rPr>
          <w:rFonts w:ascii="Times New Roman" w:hAnsi="Times New Roman" w:cs="Times New Roman"/>
          <w:spacing w:val="-7"/>
          <w:sz w:val="28"/>
          <w:szCs w:val="28"/>
        </w:rPr>
        <w:t xml:space="preserve">риалларды анълавда уьйкен кыйынлыклар сезсе, салынады. </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«4»</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тексттинъ маьнесин анълап, сав соьзлер мен, кыйын соьзлерди бувынлар ман окыса; соьзлерди окыганда, токтавлар этуьвде эм ургы салувда 1-2 янъылыс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окылганнынъ маьнесин кайтарып айтувда, текстти кесек-лерге боьлуьвде, 1-2 янъылыс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 яттан айтканда янъылыслар этсе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«3»</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бувынлап, тек бир-бирлерин сав соьзлер мен окыса; окувында 3-5 янъылыс этсе;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окытувшыдынъ соравларынынъ ярдамы ман окылган</w:t>
      </w:r>
      <w:r w:rsidRPr="002B7941">
        <w:rPr>
          <w:rFonts w:ascii="Times New Roman" w:hAnsi="Times New Roman" w:cs="Times New Roman"/>
          <w:sz w:val="28"/>
          <w:szCs w:val="28"/>
        </w:rPr>
        <w:softHyphen/>
        <w:t>нынъ, маьнесин хабарлаганда йорыгын сакламаса, соьйлеминде янъылыс йиберсе; ятлавды билсе де, ама соьйленисли айтып билмесе.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«2» белги </w:t>
      </w:r>
      <w:r w:rsidRPr="002B7941">
        <w:rPr>
          <w:rFonts w:ascii="Times New Roman" w:hAnsi="Times New Roman" w:cs="Times New Roman"/>
          <w:sz w:val="28"/>
          <w:szCs w:val="28"/>
        </w:rPr>
        <w:t>салынады: эгер окувшы окувында 6-дан артык янъылыс йиберсе; окылганнынъ маьнесин билмесе, бас ойды табалмаса, текстти кесеклерге боьлип билмесе.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 ятлап билмесе;</w:t>
      </w:r>
    </w:p>
    <w:p w:rsidR="002B7941" w:rsidRPr="002B7941" w:rsidRDefault="002B7941" w:rsidP="002B7941">
      <w:pPr>
        <w:shd w:val="clear" w:color="auto" w:fill="FFFFFF"/>
        <w:spacing w:line="480" w:lineRule="auto"/>
        <w:jc w:val="center"/>
        <w:rPr>
          <w:rFonts w:ascii="Times New Roman" w:hAnsi="Times New Roman" w:cs="Times New Roman"/>
          <w:sz w:val="24"/>
          <w:szCs w:val="24"/>
        </w:rPr>
      </w:pPr>
      <w:r w:rsidRPr="002B7941">
        <w:rPr>
          <w:rFonts w:ascii="Times New Roman" w:hAnsi="Times New Roman" w:cs="Times New Roman"/>
          <w:b/>
          <w:bCs/>
          <w:sz w:val="24"/>
          <w:szCs w:val="24"/>
        </w:rPr>
        <w:t>3 КЛАСС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«5»</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анълавлы, тез, дурыс, соьйленисли этип окыса, окылганнынъ маьнесине оьз карасын коьрсетип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сайлап алып тексттинъ маьнесин айтып билсе, оьз алдына </w:t>
      </w:r>
      <w:r w:rsidRPr="002B7941">
        <w:rPr>
          <w:rFonts w:ascii="Times New Roman" w:hAnsi="Times New Roman" w:cs="Times New Roman"/>
          <w:sz w:val="28"/>
          <w:szCs w:val="28"/>
        </w:rPr>
        <w:t>план туьзип, окылганнынъ бас ойын тавып билсе;</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sz w:val="28"/>
          <w:szCs w:val="28"/>
        </w:rPr>
        <w:t>хабар</w:t>
      </w:r>
      <w:proofErr w:type="gramEnd"/>
      <w:r w:rsidRPr="002B7941">
        <w:rPr>
          <w:rFonts w:ascii="Times New Roman" w:hAnsi="Times New Roman" w:cs="Times New Roman"/>
          <w:sz w:val="28"/>
          <w:szCs w:val="28"/>
        </w:rPr>
        <w:t xml:space="preserve"> туьзер уьшин тексттен керек соьзлерди эм соьз байланысларды тавып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1"/>
          <w:sz w:val="28"/>
          <w:szCs w:val="28"/>
        </w:rPr>
        <w:t xml:space="preserve">«4» белги </w:t>
      </w:r>
      <w:r w:rsidRPr="002B7941">
        <w:rPr>
          <w:rFonts w:ascii="Times New Roman" w:hAnsi="Times New Roman" w:cs="Times New Roman"/>
          <w:spacing w:val="-1"/>
          <w:sz w:val="28"/>
          <w:szCs w:val="28"/>
        </w:rPr>
        <w:t xml:space="preserve">салынады: эгер окувшы текстти сав соьзлер мен </w:t>
      </w:r>
      <w:r w:rsidRPr="002B7941">
        <w:rPr>
          <w:rFonts w:ascii="Times New Roman" w:hAnsi="Times New Roman" w:cs="Times New Roman"/>
          <w:sz w:val="28"/>
          <w:szCs w:val="28"/>
        </w:rPr>
        <w:t>тез окыса;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окувында, логикалык ургыларда эм токтавларда 1-2 янъы</w:t>
      </w:r>
      <w:r w:rsidRPr="002B7941">
        <w:rPr>
          <w:rFonts w:ascii="Times New Roman" w:hAnsi="Times New Roman" w:cs="Times New Roman"/>
          <w:spacing w:val="-1"/>
          <w:sz w:val="28"/>
          <w:szCs w:val="28"/>
        </w:rPr>
        <w:softHyphen/>
      </w:r>
      <w:r w:rsidRPr="002B7941">
        <w:rPr>
          <w:rFonts w:ascii="Times New Roman" w:hAnsi="Times New Roman" w:cs="Times New Roman"/>
          <w:sz w:val="28"/>
          <w:szCs w:val="28"/>
        </w:rPr>
        <w:t>лыс йиберсе; маьнесин толы этип айтып билсе де, ама соьйлеминде кайдай ды бир янъылыслар этсе, ятлавды соьйленисли айтып билсе де, ама кайдай ды бир етиспевликлер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lastRenderedPageBreak/>
        <w:t xml:space="preserve">«3»   белги </w:t>
      </w:r>
      <w:r w:rsidRPr="002B7941">
        <w:rPr>
          <w:rFonts w:ascii="Times New Roman" w:hAnsi="Times New Roman" w:cs="Times New Roman"/>
          <w:sz w:val="28"/>
          <w:szCs w:val="28"/>
        </w:rPr>
        <w:t xml:space="preserve">салынады: эгер окувшы анълавлы этип, текайырым соьзлерди бувынлап, окувында </w:t>
      </w:r>
      <w:r w:rsidRPr="002B7941">
        <w:rPr>
          <w:rFonts w:ascii="Times New Roman" w:hAnsi="Times New Roman" w:cs="Times New Roman"/>
          <w:spacing w:val="72"/>
          <w:sz w:val="28"/>
          <w:szCs w:val="28"/>
        </w:rPr>
        <w:t>3-5</w:t>
      </w:r>
      <w:r w:rsidRPr="002B7941">
        <w:rPr>
          <w:rFonts w:ascii="Times New Roman" w:hAnsi="Times New Roman" w:cs="Times New Roman"/>
          <w:sz w:val="28"/>
          <w:szCs w:val="28"/>
        </w:rPr>
        <w:t>янъылыс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5"/>
          <w:sz w:val="28"/>
          <w:szCs w:val="28"/>
        </w:rPr>
        <w:t>ятлавды яттан айтса, ама кайдайды бир янъылыслар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«2»</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 xml:space="preserve">салынады: эгер окувшы бувынлап окыса, коьп </w:t>
      </w:r>
      <w:r w:rsidRPr="002B7941">
        <w:rPr>
          <w:rFonts w:ascii="Times New Roman" w:hAnsi="Times New Roman" w:cs="Times New Roman"/>
          <w:spacing w:val="-1"/>
          <w:sz w:val="28"/>
          <w:szCs w:val="28"/>
        </w:rPr>
        <w:t>янъылыс этсе; окылганнынъ маьнесин осал анъласа; окувында 6-</w:t>
      </w:r>
      <w:r w:rsidRPr="002B7941">
        <w:rPr>
          <w:rFonts w:ascii="Times New Roman" w:hAnsi="Times New Roman" w:cs="Times New Roman"/>
          <w:sz w:val="28"/>
          <w:szCs w:val="28"/>
        </w:rPr>
        <w:t>дан артык янъылыс йиберсе;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ятлавдынъ соьзлерин яттан айтып билмесе.</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480" w:lineRule="auto"/>
        <w:jc w:val="center"/>
        <w:rPr>
          <w:rFonts w:ascii="Times New Roman" w:hAnsi="Times New Roman" w:cs="Times New Roman"/>
          <w:sz w:val="24"/>
          <w:szCs w:val="24"/>
        </w:rPr>
      </w:pPr>
      <w:r w:rsidRPr="002B7941">
        <w:rPr>
          <w:rFonts w:ascii="Times New Roman" w:hAnsi="Times New Roman" w:cs="Times New Roman"/>
          <w:b/>
          <w:bCs/>
          <w:sz w:val="24"/>
          <w:szCs w:val="24"/>
        </w:rPr>
        <w:t>4 КЛАСС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«5» белги </w:t>
      </w:r>
      <w:r w:rsidRPr="002B7941">
        <w:rPr>
          <w:rFonts w:ascii="Times New Roman" w:hAnsi="Times New Roman" w:cs="Times New Roman"/>
          <w:sz w:val="28"/>
          <w:szCs w:val="28"/>
        </w:rPr>
        <w:t>салынады: эгер окувшы тез, дурыс, анълавлы, соьйленисли этип окыса, окылганнынъ маьнесин интонация ман берип, ога оьз карасын коьрсетип, соьйлев нормаларына ювыклатып дурыс окыса;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маьнесин кайтарып айтып (кыска, толы этип, керек ерин сайлап алып), оьз алдына план туьзип, окылганнынъ бас ойын тавып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 соьиленисли айтып билсе.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w:t>
      </w:r>
      <w:r w:rsidRPr="002B7941">
        <w:rPr>
          <w:rFonts w:ascii="Times New Roman" w:hAnsi="Times New Roman" w:cs="Times New Roman"/>
          <w:b/>
          <w:bCs/>
          <w:sz w:val="28"/>
          <w:szCs w:val="28"/>
        </w:rPr>
        <w:t>4</w:t>
      </w:r>
      <w:r w:rsidRPr="002B7941">
        <w:rPr>
          <w:rFonts w:ascii="Times New Roman" w:hAnsi="Times New Roman" w:cs="Times New Roman"/>
          <w:b/>
          <w:sz w:val="28"/>
          <w:szCs w:val="28"/>
        </w:rPr>
        <w:t>»</w:t>
      </w:r>
      <w:r w:rsidRPr="002B7941">
        <w:rPr>
          <w:rFonts w:ascii="Times New Roman" w:hAnsi="Times New Roman" w:cs="Times New Roman"/>
          <w:b/>
          <w:bCs/>
          <w:sz w:val="28"/>
          <w:szCs w:val="28"/>
        </w:rPr>
        <w:t xml:space="preserve"> белги </w:t>
      </w:r>
      <w:r w:rsidRPr="002B7941">
        <w:rPr>
          <w:rFonts w:ascii="Times New Roman" w:hAnsi="Times New Roman" w:cs="Times New Roman"/>
          <w:sz w:val="28"/>
          <w:szCs w:val="28"/>
        </w:rPr>
        <w:t>салынады: эгер окувшы анълавлы, токтавларды дурыс этип окыса;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окувында 1-2 янъылыс йиберсе; окылганнынъ маьнесин айтып, планын туьзип билсе, ама онынъ бас ойын оьзи табувда кыйналса; ятлавды билсе де, ама соьйленислиги осал болса.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«3»</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сав соьзлер мен (тек бир-бир соьзлерди бувынлап), анълавлы окыса, ама соьйленис</w:t>
      </w:r>
      <w:r w:rsidRPr="002B7941">
        <w:rPr>
          <w:rFonts w:ascii="Times New Roman" w:hAnsi="Times New Roman" w:cs="Times New Roman"/>
          <w:sz w:val="28"/>
          <w:szCs w:val="28"/>
        </w:rPr>
        <w:softHyphen/>
        <w:t>лиги болмаса, окувында 4-6 янъылыс йиберсе; тексттинъ маьне</w:t>
      </w:r>
      <w:r w:rsidRPr="002B7941">
        <w:rPr>
          <w:rFonts w:ascii="Times New Roman" w:hAnsi="Times New Roman" w:cs="Times New Roman"/>
          <w:sz w:val="28"/>
          <w:szCs w:val="28"/>
        </w:rPr>
        <w:softHyphen/>
        <w:t>син айтса да, ама планын туьзуьвде кыйналса;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ятлавдынъ соьзлерин билмесе, оны айтувда соьйленислик болмаса.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«2»</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окылганнынъ маьнесин айтып билмесе, окувында 7-ден артык янъылыс йиберсе; ятлав</w:t>
      </w:r>
      <w:r w:rsidRPr="002B7941">
        <w:rPr>
          <w:rFonts w:ascii="Times New Roman" w:hAnsi="Times New Roman" w:cs="Times New Roman"/>
          <w:sz w:val="28"/>
          <w:szCs w:val="28"/>
        </w:rPr>
        <w:softHyphen/>
        <w:t>дынъ соьзлерин билмесе.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Окувшыдынъ окувына белги беруьв онынъ авызлама явабына эм оьз алдына окувына коьре озгарылады, окув сулыплары йылда эки кере тергеледи: </w:t>
      </w:r>
      <w:proofErr w:type="gramStart"/>
      <w:r w:rsidRPr="002B7941">
        <w:rPr>
          <w:rFonts w:ascii="Times New Roman" w:hAnsi="Times New Roman" w:cs="Times New Roman"/>
          <w:sz w:val="28"/>
          <w:szCs w:val="28"/>
          <w:lang w:val="en-US"/>
        </w:rPr>
        <w:t>I</w:t>
      </w:r>
      <w:r w:rsidRPr="002B7941">
        <w:rPr>
          <w:rFonts w:ascii="Times New Roman" w:hAnsi="Times New Roman" w:cs="Times New Roman"/>
          <w:sz w:val="28"/>
          <w:szCs w:val="28"/>
        </w:rPr>
        <w:t xml:space="preserve">-нши эм </w:t>
      </w:r>
      <w:r w:rsidRPr="002B7941">
        <w:rPr>
          <w:rFonts w:ascii="Times New Roman" w:hAnsi="Times New Roman" w:cs="Times New Roman"/>
          <w:sz w:val="28"/>
          <w:szCs w:val="28"/>
          <w:lang w:val="en-US"/>
        </w:rPr>
        <w:t>II</w:t>
      </w:r>
      <w:r w:rsidRPr="002B7941">
        <w:rPr>
          <w:rFonts w:ascii="Times New Roman" w:hAnsi="Times New Roman" w:cs="Times New Roman"/>
          <w:sz w:val="28"/>
          <w:szCs w:val="28"/>
        </w:rPr>
        <w:t>-нши ярымйылдынъ ызларында.</w:t>
      </w:r>
      <w:proofErr w:type="gramEnd"/>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spacing w:line="600" w:lineRule="auto"/>
        <w:rPr>
          <w:rFonts w:ascii="Times New Roman" w:hAnsi="Times New Roman" w:cs="Times New Roman"/>
          <w:sz w:val="28"/>
          <w:szCs w:val="28"/>
        </w:rPr>
      </w:pPr>
      <w:r w:rsidRPr="002B7941">
        <w:rPr>
          <w:rFonts w:ascii="Times New Roman" w:hAnsi="Times New Roman" w:cs="Times New Roman"/>
          <w:b/>
          <w:sz w:val="28"/>
          <w:szCs w:val="28"/>
        </w:rPr>
        <w:t>Анълавлы эм дурыс окувдынъ тезлигининъ карары (1 такыйкада):</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15"/>
        <w:gridCol w:w="6200"/>
      </w:tblGrid>
      <w:tr w:rsidR="002B7941" w:rsidRPr="002B7941" w:rsidTr="000072D5">
        <w:trPr>
          <w:trHeight w:val="435"/>
        </w:trPr>
        <w:tc>
          <w:tcPr>
            <w:tcW w:w="1220" w:type="dxa"/>
          </w:tcPr>
          <w:p w:rsidR="002B7941" w:rsidRPr="002B7941" w:rsidRDefault="002B7941" w:rsidP="000072D5">
            <w:pPr>
              <w:shd w:val="clear" w:color="auto" w:fill="FFFFFF"/>
              <w:ind w:hanging="3"/>
              <w:rPr>
                <w:rFonts w:ascii="Times New Roman" w:hAnsi="Times New Roman" w:cs="Times New Roman"/>
                <w:b/>
                <w:sz w:val="28"/>
                <w:szCs w:val="28"/>
              </w:rPr>
            </w:pPr>
            <w:r w:rsidRPr="002B7941">
              <w:rPr>
                <w:rFonts w:ascii="Times New Roman" w:hAnsi="Times New Roman" w:cs="Times New Roman"/>
                <w:b/>
                <w:sz w:val="28"/>
                <w:szCs w:val="28"/>
              </w:rPr>
              <w:t>Класслар</w:t>
            </w:r>
          </w:p>
        </w:tc>
        <w:tc>
          <w:tcPr>
            <w:tcW w:w="6200" w:type="dxa"/>
          </w:tcPr>
          <w:p w:rsidR="002B7941" w:rsidRPr="002B7941" w:rsidRDefault="002B7941" w:rsidP="000072D5">
            <w:pPr>
              <w:shd w:val="clear" w:color="auto" w:fill="FFFFFF"/>
              <w:ind w:left="52"/>
              <w:jc w:val="center"/>
              <w:rPr>
                <w:rFonts w:ascii="Times New Roman" w:hAnsi="Times New Roman" w:cs="Times New Roman"/>
                <w:sz w:val="28"/>
                <w:szCs w:val="28"/>
              </w:rPr>
            </w:pPr>
            <w:r w:rsidRPr="002B7941">
              <w:rPr>
                <w:rFonts w:ascii="Times New Roman" w:hAnsi="Times New Roman" w:cs="Times New Roman"/>
                <w:b/>
                <w:sz w:val="28"/>
                <w:szCs w:val="28"/>
              </w:rPr>
              <w:t>Окувдынъ тезлигининъ карары</w:t>
            </w:r>
          </w:p>
        </w:tc>
      </w:tr>
      <w:tr w:rsidR="002B7941" w:rsidRPr="002B7941" w:rsidTr="000072D5">
        <w:trPr>
          <w:trHeight w:val="1960"/>
        </w:trPr>
        <w:tc>
          <w:tcPr>
            <w:tcW w:w="1220" w:type="dxa"/>
          </w:tcPr>
          <w:p w:rsidR="002B7941" w:rsidRPr="002B7941" w:rsidRDefault="002B7941" w:rsidP="000072D5">
            <w:pPr>
              <w:shd w:val="clear" w:color="auto" w:fill="FFFFFF"/>
              <w:ind w:hanging="3"/>
              <w:rPr>
                <w:rFonts w:ascii="Times New Roman" w:hAnsi="Times New Roman" w:cs="Times New Roman"/>
                <w:sz w:val="28"/>
                <w:szCs w:val="28"/>
              </w:rPr>
            </w:pPr>
            <w:r w:rsidRPr="002B7941">
              <w:rPr>
                <w:rFonts w:ascii="Times New Roman" w:hAnsi="Times New Roman" w:cs="Times New Roman"/>
                <w:sz w:val="28"/>
                <w:szCs w:val="28"/>
              </w:rPr>
              <w:lastRenderedPageBreak/>
              <w:t xml:space="preserve">1 класс </w:t>
            </w:r>
          </w:p>
          <w:p w:rsidR="002B7941" w:rsidRPr="002B7941" w:rsidRDefault="002B7941" w:rsidP="000072D5">
            <w:pPr>
              <w:shd w:val="clear" w:color="auto" w:fill="FFFFFF"/>
              <w:ind w:hanging="3"/>
              <w:rPr>
                <w:rFonts w:ascii="Times New Roman" w:hAnsi="Times New Roman" w:cs="Times New Roman"/>
                <w:sz w:val="28"/>
                <w:szCs w:val="28"/>
              </w:rPr>
            </w:pPr>
            <w:r w:rsidRPr="002B7941">
              <w:rPr>
                <w:rFonts w:ascii="Times New Roman" w:hAnsi="Times New Roman" w:cs="Times New Roman"/>
                <w:sz w:val="28"/>
                <w:szCs w:val="28"/>
              </w:rPr>
              <w:t xml:space="preserve">2 класс </w:t>
            </w:r>
          </w:p>
          <w:p w:rsidR="002B7941" w:rsidRPr="002B7941" w:rsidRDefault="002B7941" w:rsidP="000072D5">
            <w:pPr>
              <w:shd w:val="clear" w:color="auto" w:fill="FFFFFF"/>
              <w:ind w:hanging="3"/>
              <w:rPr>
                <w:rFonts w:ascii="Times New Roman" w:hAnsi="Times New Roman" w:cs="Times New Roman"/>
                <w:sz w:val="28"/>
                <w:szCs w:val="28"/>
              </w:rPr>
            </w:pPr>
            <w:r w:rsidRPr="002B7941">
              <w:rPr>
                <w:rFonts w:ascii="Times New Roman" w:hAnsi="Times New Roman" w:cs="Times New Roman"/>
                <w:sz w:val="28"/>
                <w:szCs w:val="28"/>
              </w:rPr>
              <w:t xml:space="preserve">3 класс </w:t>
            </w:r>
          </w:p>
          <w:p w:rsidR="002B7941" w:rsidRPr="002B7941" w:rsidRDefault="002B7941" w:rsidP="000072D5">
            <w:pPr>
              <w:shd w:val="clear" w:color="auto" w:fill="FFFFFF"/>
              <w:ind w:hanging="3"/>
              <w:rPr>
                <w:rFonts w:ascii="Times New Roman" w:hAnsi="Times New Roman" w:cs="Times New Roman"/>
                <w:sz w:val="28"/>
                <w:szCs w:val="28"/>
              </w:rPr>
            </w:pPr>
            <w:r w:rsidRPr="002B7941">
              <w:rPr>
                <w:rFonts w:ascii="Times New Roman" w:hAnsi="Times New Roman" w:cs="Times New Roman"/>
                <w:sz w:val="28"/>
                <w:szCs w:val="28"/>
              </w:rPr>
              <w:t xml:space="preserve">4 класс </w:t>
            </w:r>
          </w:p>
        </w:tc>
        <w:tc>
          <w:tcPr>
            <w:tcW w:w="6200" w:type="dxa"/>
          </w:tcPr>
          <w:p w:rsidR="002B7941" w:rsidRPr="002B7941" w:rsidRDefault="002B7941" w:rsidP="000072D5">
            <w:pPr>
              <w:shd w:val="clear" w:color="auto" w:fill="FFFFFF"/>
              <w:ind w:left="372"/>
              <w:rPr>
                <w:rFonts w:ascii="Times New Roman" w:hAnsi="Times New Roman" w:cs="Times New Roman"/>
                <w:sz w:val="28"/>
                <w:szCs w:val="28"/>
              </w:rPr>
            </w:pPr>
            <w:r w:rsidRPr="002B7941">
              <w:rPr>
                <w:rFonts w:ascii="Times New Roman" w:hAnsi="Times New Roman" w:cs="Times New Roman"/>
                <w:sz w:val="28"/>
                <w:szCs w:val="28"/>
                <w:vertAlign w:val="superscript"/>
              </w:rPr>
              <w:t xml:space="preserve">_ </w:t>
            </w:r>
            <w:r w:rsidRPr="002B7941">
              <w:rPr>
                <w:rFonts w:ascii="Times New Roman" w:hAnsi="Times New Roman" w:cs="Times New Roman"/>
                <w:sz w:val="28"/>
                <w:szCs w:val="28"/>
              </w:rPr>
              <w:t xml:space="preserve">          20 - 25 соьз (йылдынъ сонъына)</w:t>
            </w:r>
          </w:p>
          <w:p w:rsidR="002B7941" w:rsidRPr="002B7941" w:rsidRDefault="002B7941" w:rsidP="000072D5">
            <w:pPr>
              <w:shd w:val="clear" w:color="auto" w:fill="FFFFFF"/>
              <w:ind w:left="52"/>
              <w:rPr>
                <w:rFonts w:ascii="Times New Roman" w:hAnsi="Times New Roman" w:cs="Times New Roman"/>
                <w:sz w:val="28"/>
                <w:szCs w:val="28"/>
              </w:rPr>
            </w:pPr>
            <w:r w:rsidRPr="002B7941">
              <w:rPr>
                <w:rFonts w:ascii="Times New Roman" w:hAnsi="Times New Roman" w:cs="Times New Roman"/>
                <w:sz w:val="28"/>
                <w:szCs w:val="28"/>
              </w:rPr>
              <w:t>25-30         35 - 40</w:t>
            </w:r>
          </w:p>
          <w:p w:rsidR="002B7941" w:rsidRPr="002B7941" w:rsidRDefault="002B7941" w:rsidP="000072D5">
            <w:pPr>
              <w:shd w:val="clear" w:color="auto" w:fill="FFFFFF"/>
              <w:ind w:left="52"/>
              <w:rPr>
                <w:rFonts w:ascii="Times New Roman" w:hAnsi="Times New Roman" w:cs="Times New Roman"/>
                <w:sz w:val="28"/>
                <w:szCs w:val="28"/>
              </w:rPr>
            </w:pPr>
            <w:r w:rsidRPr="002B7941">
              <w:rPr>
                <w:rFonts w:ascii="Times New Roman" w:hAnsi="Times New Roman" w:cs="Times New Roman"/>
                <w:sz w:val="28"/>
                <w:szCs w:val="28"/>
              </w:rPr>
              <w:t>45-50         55 - 60</w:t>
            </w:r>
          </w:p>
          <w:p w:rsidR="002B7941" w:rsidRPr="002B7941" w:rsidRDefault="002B7941" w:rsidP="000072D5">
            <w:pPr>
              <w:shd w:val="clear" w:color="auto" w:fill="FFFFFF"/>
              <w:ind w:left="52" w:firstLine="1"/>
              <w:rPr>
                <w:rFonts w:ascii="Times New Roman" w:hAnsi="Times New Roman" w:cs="Times New Roman"/>
                <w:sz w:val="28"/>
                <w:szCs w:val="28"/>
                <w:vertAlign w:val="superscript"/>
              </w:rPr>
            </w:pPr>
            <w:r w:rsidRPr="002B7941">
              <w:rPr>
                <w:rFonts w:ascii="Times New Roman" w:hAnsi="Times New Roman" w:cs="Times New Roman"/>
                <w:sz w:val="28"/>
                <w:szCs w:val="28"/>
              </w:rPr>
              <w:t>65-70         80 – 90</w:t>
            </w:r>
          </w:p>
        </w:tc>
      </w:tr>
    </w:tbl>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bCs/>
          <w:sz w:val="28"/>
          <w:szCs w:val="28"/>
        </w:rPr>
      </w:pPr>
      <w:r w:rsidRPr="002B7941">
        <w:rPr>
          <w:rFonts w:ascii="Times New Roman" w:hAnsi="Times New Roman" w:cs="Times New Roman"/>
          <w:b/>
          <w:bCs/>
          <w:sz w:val="28"/>
          <w:szCs w:val="28"/>
        </w:rPr>
        <w:t xml:space="preserve">Грамматика, дурыс язув, соьз оьстируьв бойынша </w:t>
      </w:r>
    </w:p>
    <w:p w:rsidR="002B7941" w:rsidRPr="002B7941" w:rsidRDefault="002B7941" w:rsidP="002B7941">
      <w:pPr>
        <w:shd w:val="clear" w:color="auto" w:fill="FFFFFF"/>
        <w:jc w:val="center"/>
        <w:rPr>
          <w:rFonts w:ascii="Times New Roman" w:hAnsi="Times New Roman" w:cs="Times New Roman"/>
          <w:b/>
          <w:bCs/>
          <w:sz w:val="28"/>
          <w:szCs w:val="28"/>
        </w:rPr>
      </w:pPr>
      <w:r w:rsidRPr="002B7941">
        <w:rPr>
          <w:rFonts w:ascii="Times New Roman" w:hAnsi="Times New Roman" w:cs="Times New Roman"/>
          <w:b/>
          <w:bCs/>
          <w:sz w:val="28"/>
          <w:szCs w:val="28"/>
        </w:rPr>
        <w:t>окувшылардынъ билимлерин эм сулыпларын тергев</w:t>
      </w:r>
    </w:p>
    <w:p w:rsidR="002B7941" w:rsidRPr="002B7941" w:rsidRDefault="002B7941" w:rsidP="002B7941">
      <w:pPr>
        <w:shd w:val="clear" w:color="auto" w:fill="FFFFFF"/>
        <w:spacing w:line="480" w:lineRule="auto"/>
        <w:jc w:val="center"/>
        <w:rPr>
          <w:rFonts w:ascii="Times New Roman" w:hAnsi="Times New Roman" w:cs="Times New Roman"/>
          <w:b/>
          <w:bCs/>
          <w:sz w:val="28"/>
          <w:szCs w:val="28"/>
        </w:rPr>
      </w:pPr>
      <w:r w:rsidRPr="002B7941">
        <w:rPr>
          <w:rFonts w:ascii="Times New Roman" w:hAnsi="Times New Roman" w:cs="Times New Roman"/>
          <w:b/>
          <w:bCs/>
          <w:sz w:val="28"/>
          <w:szCs w:val="28"/>
        </w:rPr>
        <w:t>эм белги салув</w:t>
      </w:r>
    </w:p>
    <w:p w:rsidR="002B7941" w:rsidRPr="002B7941" w:rsidRDefault="002B7941" w:rsidP="002B7941">
      <w:pPr>
        <w:shd w:val="clear" w:color="auto" w:fill="FFFFFF"/>
        <w:spacing w:line="480" w:lineRule="auto"/>
        <w:jc w:val="center"/>
        <w:rPr>
          <w:rFonts w:ascii="Times New Roman" w:hAnsi="Times New Roman" w:cs="Times New Roman"/>
          <w:b/>
          <w:bCs/>
          <w:sz w:val="28"/>
          <w:szCs w:val="28"/>
        </w:rPr>
      </w:pPr>
      <w:r w:rsidRPr="002B7941">
        <w:rPr>
          <w:rFonts w:ascii="Times New Roman" w:hAnsi="Times New Roman" w:cs="Times New Roman"/>
          <w:b/>
          <w:bCs/>
          <w:sz w:val="28"/>
          <w:szCs w:val="28"/>
        </w:rPr>
        <w:t>а) Авызлама яваплардынъ белгилери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Окувшылардынъ айырым боьликлер бойынша билимлерин эм сулыпларын тергевде хабарласув уьйкен маьнели амал болады. Окувшылардынъ авызлама явапларына белги беруьвде эске алынады: а) хабар-яваптынъ толылыгы эм дурыслыгы; б) </w:t>
      </w:r>
      <w:r w:rsidRPr="002B7941">
        <w:rPr>
          <w:rFonts w:ascii="Times New Roman" w:hAnsi="Times New Roman" w:cs="Times New Roman"/>
          <w:spacing w:val="-1"/>
          <w:sz w:val="28"/>
          <w:szCs w:val="28"/>
        </w:rPr>
        <w:t xml:space="preserve">хабарлайтаган материалын анълавынынъ теренлиги; в) хабарлав </w:t>
      </w:r>
      <w:r w:rsidRPr="002B7941">
        <w:rPr>
          <w:rFonts w:ascii="Times New Roman" w:hAnsi="Times New Roman" w:cs="Times New Roman"/>
          <w:sz w:val="28"/>
          <w:szCs w:val="28"/>
        </w:rPr>
        <w:t>эм соьйлем культурасы.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pacing w:val="-1"/>
          <w:sz w:val="28"/>
          <w:szCs w:val="28"/>
        </w:rPr>
        <w:t xml:space="preserve">Окувшыдынъ толы явабы, айлак та </w:t>
      </w:r>
      <w:r w:rsidRPr="002B7941">
        <w:rPr>
          <w:rFonts w:ascii="Times New Roman" w:hAnsi="Times New Roman" w:cs="Times New Roman"/>
          <w:spacing w:val="-1"/>
          <w:sz w:val="28"/>
          <w:szCs w:val="28"/>
          <w:lang w:val="en-US"/>
        </w:rPr>
        <w:t>II</w:t>
      </w:r>
      <w:r w:rsidRPr="002B7941">
        <w:rPr>
          <w:rFonts w:ascii="Times New Roman" w:hAnsi="Times New Roman" w:cs="Times New Roman"/>
          <w:spacing w:val="-1"/>
          <w:sz w:val="28"/>
          <w:szCs w:val="28"/>
        </w:rPr>
        <w:t>-</w:t>
      </w:r>
      <w:r w:rsidRPr="002B7941">
        <w:rPr>
          <w:rFonts w:ascii="Times New Roman" w:hAnsi="Times New Roman" w:cs="Times New Roman"/>
          <w:spacing w:val="-1"/>
          <w:sz w:val="28"/>
          <w:szCs w:val="28"/>
          <w:lang w:val="en-US"/>
        </w:rPr>
        <w:t>IV</w:t>
      </w:r>
      <w:r w:rsidRPr="002B7941">
        <w:rPr>
          <w:rFonts w:ascii="Times New Roman" w:hAnsi="Times New Roman" w:cs="Times New Roman"/>
          <w:spacing w:val="-1"/>
          <w:sz w:val="28"/>
          <w:szCs w:val="28"/>
        </w:rPr>
        <w:t xml:space="preserve"> классларда, окы</w:t>
      </w:r>
      <w:r w:rsidRPr="002B7941">
        <w:rPr>
          <w:rFonts w:ascii="Times New Roman" w:hAnsi="Times New Roman" w:cs="Times New Roman"/>
          <w:sz w:val="28"/>
          <w:szCs w:val="28"/>
        </w:rPr>
        <w:t>тувшыдынъ берген темасына байланыслы хабарлав болмага эм окылган материалды калай анълаганын коьрсетпеге тийисли.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«5»</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 1) дурыс эм толы явап берсе; 2) программалык материалды анълаганын коьрсетсе; 3) явабын мысаллар ман бегитип билсе; 4) соьзлерди эм йыймаларды айыр</w:t>
      </w:r>
      <w:r w:rsidRPr="002B7941">
        <w:rPr>
          <w:rFonts w:ascii="Times New Roman" w:hAnsi="Times New Roman" w:cs="Times New Roman"/>
          <w:sz w:val="28"/>
          <w:szCs w:val="28"/>
        </w:rPr>
        <w:softHyphen/>
      </w:r>
      <w:r w:rsidRPr="002B7941">
        <w:rPr>
          <w:rFonts w:ascii="Times New Roman" w:hAnsi="Times New Roman" w:cs="Times New Roman"/>
          <w:spacing w:val="-1"/>
          <w:sz w:val="28"/>
          <w:szCs w:val="28"/>
        </w:rPr>
        <w:t xml:space="preserve">ганда алган билимлери мен пайдаланып билсе эм текстте керек </w:t>
      </w:r>
      <w:r w:rsidRPr="002B7941">
        <w:rPr>
          <w:rFonts w:ascii="Times New Roman" w:hAnsi="Times New Roman" w:cs="Times New Roman"/>
          <w:sz w:val="28"/>
          <w:szCs w:val="28"/>
        </w:rPr>
        <w:t>грамматикалык категорияларды тавып, олардынъ язылувын, токтав белгилердинъ салынувын анълатса; 5) явабы байланыслы, соьйлеминде янъылыс болмаса.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pacing w:val="-1"/>
          <w:sz w:val="28"/>
          <w:szCs w:val="28"/>
        </w:rPr>
        <w:t xml:space="preserve">«4» белги </w:t>
      </w:r>
      <w:r w:rsidRPr="002B7941">
        <w:rPr>
          <w:rFonts w:ascii="Times New Roman" w:hAnsi="Times New Roman" w:cs="Times New Roman"/>
          <w:spacing w:val="-1"/>
          <w:sz w:val="28"/>
          <w:szCs w:val="28"/>
        </w:rPr>
        <w:t>салынады: эгер окувшыдынъ явабы «5»-лик бел</w:t>
      </w:r>
      <w:r w:rsidRPr="002B7941">
        <w:rPr>
          <w:rFonts w:ascii="Times New Roman" w:hAnsi="Times New Roman" w:cs="Times New Roman"/>
          <w:spacing w:val="-1"/>
          <w:sz w:val="28"/>
          <w:szCs w:val="28"/>
        </w:rPr>
        <w:softHyphen/>
      </w:r>
      <w:r w:rsidRPr="002B7941">
        <w:rPr>
          <w:rFonts w:ascii="Times New Roman" w:hAnsi="Times New Roman" w:cs="Times New Roman"/>
          <w:sz w:val="28"/>
          <w:szCs w:val="28"/>
        </w:rPr>
        <w:t>ги салув талапларына ювыклап келсе де, ама правилоды дурыс айта келип, ол мысаллар</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аькелуьвде 2-3 янъылыс йиберсе; </w:t>
      </w:r>
      <w:r w:rsidRPr="002B7941">
        <w:rPr>
          <w:rFonts w:ascii="Times New Roman" w:hAnsi="Times New Roman" w:cs="Times New Roman"/>
          <w:spacing w:val="-1"/>
          <w:sz w:val="28"/>
          <w:szCs w:val="28"/>
        </w:rPr>
        <w:t xml:space="preserve">текст уьстинде ислегенде </w:t>
      </w:r>
      <w:proofErr w:type="gramStart"/>
      <w:r w:rsidRPr="002B7941">
        <w:rPr>
          <w:rFonts w:ascii="Times New Roman" w:hAnsi="Times New Roman" w:cs="Times New Roman"/>
          <w:spacing w:val="-1"/>
          <w:sz w:val="28"/>
          <w:szCs w:val="28"/>
        </w:rPr>
        <w:t>яде</w:t>
      </w:r>
      <w:proofErr w:type="gramEnd"/>
      <w:r w:rsidRPr="002B7941">
        <w:rPr>
          <w:rFonts w:ascii="Times New Roman" w:hAnsi="Times New Roman" w:cs="Times New Roman"/>
          <w:spacing w:val="-1"/>
          <w:sz w:val="28"/>
          <w:szCs w:val="28"/>
        </w:rPr>
        <w:t xml:space="preserve"> йыйма айырганда 3-4 янъылыс йи</w:t>
      </w:r>
      <w:r w:rsidRPr="002B7941">
        <w:rPr>
          <w:rFonts w:ascii="Times New Roman" w:hAnsi="Times New Roman" w:cs="Times New Roman"/>
          <w:spacing w:val="-1"/>
          <w:sz w:val="28"/>
          <w:szCs w:val="28"/>
        </w:rPr>
        <w:softHyphen/>
      </w:r>
      <w:r w:rsidRPr="002B7941">
        <w:rPr>
          <w:rFonts w:ascii="Times New Roman" w:hAnsi="Times New Roman" w:cs="Times New Roman"/>
          <w:sz w:val="28"/>
          <w:szCs w:val="28"/>
        </w:rPr>
        <w:t>берсе;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«3» белги </w:t>
      </w:r>
      <w:r w:rsidRPr="002B7941">
        <w:rPr>
          <w:rFonts w:ascii="Times New Roman" w:hAnsi="Times New Roman" w:cs="Times New Roman"/>
          <w:sz w:val="28"/>
          <w:szCs w:val="28"/>
        </w:rPr>
        <w:t>салынады: эгер окувшы хабарлайтаган матери</w:t>
      </w:r>
      <w:r w:rsidRPr="002B7941">
        <w:rPr>
          <w:rFonts w:ascii="Times New Roman" w:hAnsi="Times New Roman" w:cs="Times New Roman"/>
          <w:sz w:val="28"/>
          <w:szCs w:val="28"/>
        </w:rPr>
        <w:softHyphen/>
        <w:t>алды анълавын коьрсетсе, ама текст уьстинде ислегенде яде йыйма айырганда 5-6 янъылыс йиберсе; правилоды айтып, ама ога оьзи мысалылар аькелип билмесе.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«2»</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эгер окувшы окылган материалдынъ коьбисин туьсинмеген болса; явабында эм текст пен ислегенде уьйкен янъылыслар этсе.</w:t>
      </w:r>
    </w:p>
    <w:p w:rsidR="002B7941" w:rsidRPr="002B7941" w:rsidRDefault="002B7941" w:rsidP="002B7941">
      <w:pPr>
        <w:shd w:val="clear" w:color="auto" w:fill="FFFFFF"/>
        <w:spacing w:line="480" w:lineRule="auto"/>
        <w:rPr>
          <w:rFonts w:ascii="Times New Roman" w:hAnsi="Times New Roman" w:cs="Times New Roman"/>
          <w:b/>
          <w:bCs/>
          <w:sz w:val="28"/>
          <w:szCs w:val="28"/>
        </w:rPr>
      </w:pPr>
      <w:r w:rsidRPr="002B7941">
        <w:rPr>
          <w:rFonts w:ascii="Times New Roman" w:hAnsi="Times New Roman" w:cs="Times New Roman"/>
          <w:b/>
          <w:bCs/>
          <w:sz w:val="28"/>
          <w:szCs w:val="28"/>
        </w:rPr>
        <w:t>«1</w:t>
      </w:r>
      <w:r w:rsidRPr="002B7941">
        <w:rPr>
          <w:rFonts w:ascii="Times New Roman" w:hAnsi="Times New Roman" w:cs="Times New Roman"/>
          <w:b/>
          <w:sz w:val="28"/>
          <w:szCs w:val="28"/>
        </w:rPr>
        <w:t>»</w:t>
      </w:r>
      <w:r w:rsidRPr="002B7941">
        <w:rPr>
          <w:rFonts w:ascii="Times New Roman" w:hAnsi="Times New Roman" w:cs="Times New Roman"/>
          <w:b/>
          <w:bCs/>
          <w:sz w:val="28"/>
          <w:szCs w:val="28"/>
        </w:rPr>
        <w:t xml:space="preserve"> белги </w:t>
      </w:r>
      <w:r w:rsidRPr="002B7941">
        <w:rPr>
          <w:rFonts w:ascii="Times New Roman" w:hAnsi="Times New Roman" w:cs="Times New Roman"/>
          <w:sz w:val="28"/>
          <w:szCs w:val="28"/>
        </w:rPr>
        <w:t>салынады: окувшы программа материалын билмесе.</w:t>
      </w:r>
    </w:p>
    <w:p w:rsidR="002B7941" w:rsidRPr="002B7941" w:rsidRDefault="002B7941" w:rsidP="002B7941">
      <w:pPr>
        <w:shd w:val="clear" w:color="auto" w:fill="FFFFFF"/>
        <w:jc w:val="center"/>
        <w:rPr>
          <w:rFonts w:ascii="Times New Roman" w:hAnsi="Times New Roman" w:cs="Times New Roman"/>
          <w:sz w:val="28"/>
          <w:szCs w:val="28"/>
        </w:rPr>
      </w:pPr>
      <w:r w:rsidRPr="002B7941">
        <w:rPr>
          <w:rFonts w:ascii="Times New Roman" w:hAnsi="Times New Roman" w:cs="Times New Roman"/>
          <w:b/>
          <w:bCs/>
          <w:sz w:val="28"/>
          <w:szCs w:val="28"/>
        </w:rPr>
        <w:lastRenderedPageBreak/>
        <w:t>б) Окувшылардынъ билимлерин эм сулыпларын</w:t>
      </w:r>
    </w:p>
    <w:p w:rsidR="002B7941" w:rsidRPr="002B7941" w:rsidRDefault="002B7941" w:rsidP="002B7941">
      <w:pPr>
        <w:shd w:val="clear" w:color="auto" w:fill="FFFFFF"/>
        <w:spacing w:line="480" w:lineRule="auto"/>
        <w:jc w:val="center"/>
        <w:rPr>
          <w:rFonts w:ascii="Times New Roman" w:hAnsi="Times New Roman" w:cs="Times New Roman"/>
          <w:b/>
          <w:bCs/>
          <w:sz w:val="28"/>
          <w:szCs w:val="28"/>
        </w:rPr>
      </w:pPr>
      <w:r w:rsidRPr="002B7941">
        <w:rPr>
          <w:rFonts w:ascii="Times New Roman" w:hAnsi="Times New Roman" w:cs="Times New Roman"/>
          <w:b/>
          <w:bCs/>
          <w:sz w:val="28"/>
          <w:szCs w:val="28"/>
        </w:rPr>
        <w:t>язба кепте тергев</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lang w:val="en-US"/>
        </w:rPr>
        <w:t>I</w:t>
      </w:r>
      <w:r w:rsidRPr="002B7941">
        <w:rPr>
          <w:rFonts w:ascii="Times New Roman" w:hAnsi="Times New Roman" w:cs="Times New Roman"/>
          <w:b/>
          <w:bCs/>
          <w:sz w:val="28"/>
          <w:szCs w:val="28"/>
        </w:rPr>
        <w:t>-</w:t>
      </w:r>
      <w:r w:rsidRPr="002B7941">
        <w:rPr>
          <w:rFonts w:ascii="Times New Roman" w:hAnsi="Times New Roman" w:cs="Times New Roman"/>
          <w:b/>
          <w:bCs/>
          <w:sz w:val="28"/>
          <w:szCs w:val="28"/>
          <w:lang w:val="en-US"/>
        </w:rPr>
        <w:t>IV</w:t>
      </w:r>
      <w:r w:rsidRPr="002B7941">
        <w:rPr>
          <w:rFonts w:ascii="Times New Roman" w:hAnsi="Times New Roman" w:cs="Times New Roman"/>
          <w:sz w:val="28"/>
          <w:szCs w:val="28"/>
        </w:rPr>
        <w:t>классларда тергев эм уьйретуьв мырад пан озгарылатаган язув ислер: диктант, соьзлик диктант, текстти коьширип, язув изложение, сочинение, грамматикалык айырув.</w:t>
      </w:r>
    </w:p>
    <w:p w:rsidR="002B7941" w:rsidRPr="002B7941" w:rsidRDefault="002B7941" w:rsidP="002B7941">
      <w:pPr>
        <w:shd w:val="clear" w:color="auto" w:fill="FFFFFF"/>
        <w:rPr>
          <w:rFonts w:ascii="Times New Roman" w:hAnsi="Times New Roman" w:cs="Times New Roman"/>
          <w:sz w:val="28"/>
          <w:szCs w:val="28"/>
        </w:rPr>
      </w:pPr>
      <w:proofErr w:type="gramStart"/>
      <w:r w:rsidRPr="002B7941">
        <w:rPr>
          <w:rFonts w:ascii="Times New Roman" w:hAnsi="Times New Roman" w:cs="Times New Roman"/>
          <w:b/>
          <w:bCs/>
          <w:sz w:val="28"/>
          <w:szCs w:val="28"/>
          <w:lang w:val="en-US"/>
        </w:rPr>
        <w:t>I</w:t>
      </w:r>
      <w:r w:rsidRPr="002B7941">
        <w:rPr>
          <w:rFonts w:ascii="Times New Roman" w:hAnsi="Times New Roman" w:cs="Times New Roman"/>
          <w:b/>
          <w:bCs/>
          <w:sz w:val="28"/>
          <w:szCs w:val="28"/>
        </w:rPr>
        <w:t>-</w:t>
      </w:r>
      <w:r w:rsidRPr="002B7941">
        <w:rPr>
          <w:rFonts w:ascii="Times New Roman" w:hAnsi="Times New Roman" w:cs="Times New Roman"/>
          <w:b/>
          <w:bCs/>
          <w:sz w:val="28"/>
          <w:szCs w:val="28"/>
          <w:lang w:val="en-US"/>
        </w:rPr>
        <w:t>IV</w:t>
      </w:r>
      <w:r w:rsidRPr="002B7941">
        <w:rPr>
          <w:rFonts w:ascii="Times New Roman" w:hAnsi="Times New Roman" w:cs="Times New Roman"/>
          <w:sz w:val="28"/>
          <w:szCs w:val="28"/>
        </w:rPr>
        <w:t>классларда тергев куллыкка (куьнделик эм тамамлавшы), аьдетинше, грамматикалык борышлы диктант алынады.</w:t>
      </w:r>
      <w:proofErr w:type="gramEnd"/>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Грамматика эм дурыс язувдан тергев ислердинъ саны окылатаган уьйкен темалар бойынша окувшылардынъ билимлерин, сулыпларын тергемеге кереклигине коьре болады.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Тамамлавшы тергев ислер уьйкен темаларды окыган сонъ, окув шериктинъ, ярымйылдынъ, окув йылдынъ сонъында озгарылады. Тамамлавшы куллыклардынъ саны тоьмендегинше болады.</w:t>
      </w:r>
    </w:p>
    <w:p w:rsidR="002B7941" w:rsidRPr="002B7941" w:rsidRDefault="002B7941" w:rsidP="002B7941">
      <w:pPr>
        <w:spacing w:line="240" w:lineRule="auto"/>
        <w:rPr>
          <w:rFonts w:ascii="Times New Roman" w:hAnsi="Times New Roman" w:cs="Times New Roman"/>
          <w:sz w:val="28"/>
          <w:szCs w:val="28"/>
        </w:rPr>
      </w:pPr>
    </w:p>
    <w:tbl>
      <w:tblPr>
        <w:tblW w:w="0" w:type="auto"/>
        <w:jc w:val="center"/>
        <w:tblLayout w:type="fixed"/>
        <w:tblCellMar>
          <w:left w:w="40" w:type="dxa"/>
          <w:right w:w="40" w:type="dxa"/>
        </w:tblCellMar>
        <w:tblLook w:val="0000"/>
      </w:tblPr>
      <w:tblGrid>
        <w:gridCol w:w="3611"/>
        <w:gridCol w:w="657"/>
        <w:gridCol w:w="656"/>
        <w:gridCol w:w="657"/>
        <w:gridCol w:w="953"/>
        <w:gridCol w:w="579"/>
      </w:tblGrid>
      <w:tr w:rsidR="002B7941" w:rsidRPr="002B7941" w:rsidTr="000072D5">
        <w:trPr>
          <w:trHeight w:hRule="exact" w:val="464"/>
          <w:jc w:val="center"/>
        </w:trPr>
        <w:tc>
          <w:tcPr>
            <w:tcW w:w="3611" w:type="dxa"/>
            <w:vMerge w:val="restart"/>
            <w:tcBorders>
              <w:top w:val="single" w:sz="6" w:space="0" w:color="auto"/>
              <w:left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Куллыклардынъ туьрлилери:</w:t>
            </w:r>
          </w:p>
          <w:p w:rsidR="002B7941" w:rsidRPr="002B7941" w:rsidRDefault="002B7941" w:rsidP="000072D5">
            <w:pPr>
              <w:rPr>
                <w:rFonts w:ascii="Times New Roman" w:hAnsi="Times New Roman" w:cs="Times New Roman"/>
                <w:sz w:val="28"/>
                <w:szCs w:val="28"/>
              </w:rPr>
            </w:pPr>
          </w:p>
        </w:tc>
        <w:tc>
          <w:tcPr>
            <w:tcW w:w="2923" w:type="dxa"/>
            <w:gridSpan w:val="4"/>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Класслар</w:t>
            </w:r>
          </w:p>
        </w:tc>
        <w:tc>
          <w:tcPr>
            <w:tcW w:w="579" w:type="dxa"/>
            <w:vMerge w:val="restart"/>
            <w:tcBorders>
              <w:top w:val="nil"/>
              <w:left w:val="single" w:sz="4" w:space="0" w:color="auto"/>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p w:rsidR="002B7941" w:rsidRPr="002B7941" w:rsidRDefault="002B7941" w:rsidP="000072D5">
            <w:pPr>
              <w:rPr>
                <w:rFonts w:ascii="Times New Roman" w:hAnsi="Times New Roman" w:cs="Times New Roman"/>
                <w:sz w:val="28"/>
                <w:szCs w:val="28"/>
              </w:rPr>
            </w:pPr>
          </w:p>
        </w:tc>
      </w:tr>
      <w:tr w:rsidR="002B7941" w:rsidRPr="002B7941" w:rsidTr="000072D5">
        <w:trPr>
          <w:trHeight w:hRule="exact" w:val="435"/>
          <w:jc w:val="center"/>
        </w:trPr>
        <w:tc>
          <w:tcPr>
            <w:tcW w:w="3611" w:type="dxa"/>
            <w:vMerge/>
            <w:tcBorders>
              <w:left w:val="single" w:sz="6" w:space="0" w:color="auto"/>
              <w:bottom w:val="single" w:sz="6" w:space="0" w:color="auto"/>
              <w:right w:val="single" w:sz="6" w:space="0" w:color="auto"/>
            </w:tcBorders>
            <w:shd w:val="clear" w:color="auto" w:fill="FFFFFF"/>
          </w:tcPr>
          <w:p w:rsidR="002B7941" w:rsidRPr="002B7941" w:rsidRDefault="002B7941" w:rsidP="000072D5">
            <w:pPr>
              <w:jc w:val="right"/>
              <w:rPr>
                <w:rFonts w:ascii="Times New Roman" w:hAnsi="Times New Roman" w:cs="Times New Roman"/>
                <w:sz w:val="28"/>
                <w:szCs w:val="28"/>
              </w:rPr>
            </w:pP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102"/>
              <w:jc w:val="center"/>
              <w:rPr>
                <w:rFonts w:ascii="Times New Roman" w:hAnsi="Times New Roman" w:cs="Times New Roman"/>
                <w:sz w:val="28"/>
                <w:szCs w:val="28"/>
              </w:rPr>
            </w:pPr>
            <w:r w:rsidRPr="002B7941">
              <w:rPr>
                <w:rFonts w:ascii="Times New Roman" w:hAnsi="Times New Roman" w:cs="Times New Roman"/>
                <w:sz w:val="28"/>
                <w:szCs w:val="28"/>
                <w:lang w:val="en-US"/>
              </w:rPr>
              <w:t>I</w:t>
            </w:r>
          </w:p>
        </w:tc>
        <w:tc>
          <w:tcPr>
            <w:tcW w:w="656"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79"/>
              <w:jc w:val="center"/>
              <w:rPr>
                <w:rFonts w:ascii="Times New Roman" w:hAnsi="Times New Roman" w:cs="Times New Roman"/>
                <w:sz w:val="28"/>
                <w:szCs w:val="28"/>
                <w:lang w:val="en-US"/>
              </w:rPr>
            </w:pPr>
            <w:r w:rsidRPr="002B7941">
              <w:rPr>
                <w:rFonts w:ascii="Times New Roman" w:hAnsi="Times New Roman" w:cs="Times New Roman"/>
                <w:bCs/>
                <w:w w:val="82"/>
                <w:position w:val="-5"/>
                <w:sz w:val="28"/>
                <w:szCs w:val="28"/>
                <w:lang w:val="en-US"/>
              </w:rPr>
              <w:t>II</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3"/>
              <w:jc w:val="center"/>
              <w:rPr>
                <w:rFonts w:ascii="Times New Roman" w:hAnsi="Times New Roman" w:cs="Times New Roman"/>
                <w:sz w:val="28"/>
                <w:szCs w:val="28"/>
              </w:rPr>
            </w:pPr>
            <w:r w:rsidRPr="002B7941">
              <w:rPr>
                <w:rFonts w:ascii="Times New Roman" w:hAnsi="Times New Roman" w:cs="Times New Roman"/>
                <w:sz w:val="28"/>
                <w:szCs w:val="28"/>
                <w:lang w:val="en-US"/>
              </w:rPr>
              <w:t>III</w:t>
            </w:r>
          </w:p>
        </w:tc>
        <w:tc>
          <w:tcPr>
            <w:tcW w:w="953" w:type="dxa"/>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ind w:firstLine="72"/>
              <w:jc w:val="center"/>
              <w:rPr>
                <w:rFonts w:ascii="Times New Roman" w:hAnsi="Times New Roman" w:cs="Times New Roman"/>
                <w:sz w:val="28"/>
                <w:szCs w:val="28"/>
              </w:rPr>
            </w:pPr>
            <w:r w:rsidRPr="002B7941">
              <w:rPr>
                <w:rFonts w:ascii="Times New Roman" w:hAnsi="Times New Roman" w:cs="Times New Roman"/>
                <w:spacing w:val="-5"/>
                <w:sz w:val="28"/>
                <w:szCs w:val="28"/>
                <w:lang w:val="en-US"/>
              </w:rPr>
              <w:t>IV</w:t>
            </w:r>
          </w:p>
        </w:tc>
        <w:tc>
          <w:tcPr>
            <w:tcW w:w="579" w:type="dxa"/>
            <w:vMerge/>
            <w:tcBorders>
              <w:left w:val="single" w:sz="4" w:space="0" w:color="auto"/>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tc>
      </w:tr>
      <w:tr w:rsidR="002B7941" w:rsidRPr="002B7941" w:rsidTr="000072D5">
        <w:trPr>
          <w:trHeight w:hRule="exact" w:val="646"/>
          <w:jc w:val="center"/>
        </w:trPr>
        <w:tc>
          <w:tcPr>
            <w:tcW w:w="361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spacing w:line="240" w:lineRule="auto"/>
              <w:rPr>
                <w:rFonts w:ascii="Times New Roman" w:hAnsi="Times New Roman" w:cs="Times New Roman"/>
                <w:sz w:val="28"/>
                <w:szCs w:val="28"/>
              </w:rPr>
            </w:pPr>
            <w:r w:rsidRPr="002B7941">
              <w:rPr>
                <w:rFonts w:ascii="Times New Roman" w:hAnsi="Times New Roman" w:cs="Times New Roman"/>
                <w:spacing w:val="-1"/>
                <w:sz w:val="28"/>
                <w:szCs w:val="28"/>
              </w:rPr>
              <w:t xml:space="preserve"> Грамматикалык борышлы диктант</w:t>
            </w:r>
            <w:r w:rsidRPr="002B7941">
              <w:rPr>
                <w:rFonts w:ascii="Times New Roman" w:hAnsi="Times New Roman" w:cs="Times New Roman"/>
                <w:sz w:val="28"/>
                <w:szCs w:val="28"/>
              </w:rPr>
              <w:t>лар</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102"/>
              <w:jc w:val="center"/>
              <w:rPr>
                <w:rFonts w:ascii="Times New Roman" w:hAnsi="Times New Roman" w:cs="Times New Roman"/>
                <w:sz w:val="28"/>
                <w:szCs w:val="28"/>
              </w:rPr>
            </w:pPr>
            <w:r w:rsidRPr="002B7941">
              <w:rPr>
                <w:rFonts w:ascii="Times New Roman" w:hAnsi="Times New Roman" w:cs="Times New Roman"/>
                <w:sz w:val="28"/>
                <w:szCs w:val="28"/>
              </w:rPr>
              <w:t>2</w:t>
            </w:r>
          </w:p>
        </w:tc>
        <w:tc>
          <w:tcPr>
            <w:tcW w:w="656"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79"/>
              <w:jc w:val="center"/>
              <w:rPr>
                <w:rFonts w:ascii="Times New Roman" w:hAnsi="Times New Roman" w:cs="Times New Roman"/>
                <w:sz w:val="28"/>
                <w:szCs w:val="28"/>
              </w:rPr>
            </w:pPr>
            <w:r w:rsidRPr="002B7941">
              <w:rPr>
                <w:rFonts w:ascii="Times New Roman" w:hAnsi="Times New Roman" w:cs="Times New Roman"/>
                <w:sz w:val="28"/>
                <w:szCs w:val="28"/>
              </w:rPr>
              <w:t>6</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3"/>
              <w:jc w:val="center"/>
              <w:rPr>
                <w:rFonts w:ascii="Times New Roman" w:hAnsi="Times New Roman" w:cs="Times New Roman"/>
                <w:sz w:val="28"/>
                <w:szCs w:val="28"/>
              </w:rPr>
            </w:pPr>
            <w:r w:rsidRPr="002B7941">
              <w:rPr>
                <w:rFonts w:ascii="Times New Roman" w:hAnsi="Times New Roman" w:cs="Times New Roman"/>
                <w:sz w:val="28"/>
                <w:szCs w:val="28"/>
              </w:rPr>
              <w:t>8</w:t>
            </w:r>
          </w:p>
        </w:tc>
        <w:tc>
          <w:tcPr>
            <w:tcW w:w="953" w:type="dxa"/>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ind w:firstLine="346"/>
              <w:rPr>
                <w:rFonts w:ascii="Times New Roman" w:hAnsi="Times New Roman" w:cs="Times New Roman"/>
                <w:sz w:val="28"/>
                <w:szCs w:val="28"/>
              </w:rPr>
            </w:pPr>
            <w:r w:rsidRPr="002B7941">
              <w:rPr>
                <w:rFonts w:ascii="Times New Roman" w:hAnsi="Times New Roman" w:cs="Times New Roman"/>
                <w:sz w:val="28"/>
                <w:szCs w:val="28"/>
              </w:rPr>
              <w:t>10</w:t>
            </w:r>
          </w:p>
        </w:tc>
        <w:tc>
          <w:tcPr>
            <w:tcW w:w="579" w:type="dxa"/>
            <w:tcBorders>
              <w:left w:val="single" w:sz="4" w:space="0" w:color="auto"/>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tc>
      </w:tr>
      <w:tr w:rsidR="002B7941" w:rsidRPr="002B7941" w:rsidTr="000072D5">
        <w:trPr>
          <w:trHeight w:hRule="exact" w:val="450"/>
          <w:jc w:val="center"/>
        </w:trPr>
        <w:tc>
          <w:tcPr>
            <w:tcW w:w="361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Текстти коьширип язув</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102"/>
              <w:jc w:val="center"/>
              <w:rPr>
                <w:rFonts w:ascii="Times New Roman" w:hAnsi="Times New Roman" w:cs="Times New Roman"/>
                <w:sz w:val="28"/>
                <w:szCs w:val="28"/>
              </w:rPr>
            </w:pPr>
            <w:r w:rsidRPr="002B7941">
              <w:rPr>
                <w:rFonts w:ascii="Times New Roman" w:hAnsi="Times New Roman" w:cs="Times New Roman"/>
                <w:sz w:val="28"/>
                <w:szCs w:val="28"/>
              </w:rPr>
              <w:t>3</w:t>
            </w:r>
          </w:p>
        </w:tc>
        <w:tc>
          <w:tcPr>
            <w:tcW w:w="656"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79"/>
              <w:jc w:val="center"/>
              <w:rPr>
                <w:rFonts w:ascii="Times New Roman" w:hAnsi="Times New Roman" w:cs="Times New Roman"/>
                <w:sz w:val="28"/>
                <w:szCs w:val="28"/>
              </w:rPr>
            </w:pPr>
            <w:r w:rsidRPr="002B7941">
              <w:rPr>
                <w:rFonts w:ascii="Times New Roman" w:hAnsi="Times New Roman" w:cs="Times New Roman"/>
                <w:sz w:val="28"/>
                <w:szCs w:val="28"/>
              </w:rPr>
              <w:t>3</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3"/>
              <w:jc w:val="center"/>
              <w:rPr>
                <w:rFonts w:ascii="Times New Roman" w:hAnsi="Times New Roman" w:cs="Times New Roman"/>
                <w:sz w:val="28"/>
                <w:szCs w:val="28"/>
                <w:lang w:val="en-US"/>
              </w:rPr>
            </w:pPr>
            <w:r w:rsidRPr="002B7941">
              <w:rPr>
                <w:rFonts w:ascii="Times New Roman" w:hAnsi="Times New Roman" w:cs="Times New Roman"/>
                <w:sz w:val="28"/>
                <w:szCs w:val="28"/>
                <w:lang w:val="en-US"/>
              </w:rPr>
              <w:t>3</w:t>
            </w:r>
          </w:p>
        </w:tc>
        <w:tc>
          <w:tcPr>
            <w:tcW w:w="953" w:type="dxa"/>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 xml:space="preserve">     2</w:t>
            </w:r>
          </w:p>
        </w:tc>
        <w:tc>
          <w:tcPr>
            <w:tcW w:w="579" w:type="dxa"/>
            <w:vMerge w:val="restart"/>
            <w:tcBorders>
              <w:left w:val="single" w:sz="4" w:space="0" w:color="auto"/>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tc>
      </w:tr>
      <w:tr w:rsidR="002B7941" w:rsidRPr="002B7941" w:rsidTr="000072D5">
        <w:trPr>
          <w:trHeight w:hRule="exact" w:val="457"/>
          <w:jc w:val="center"/>
        </w:trPr>
        <w:tc>
          <w:tcPr>
            <w:tcW w:w="361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244"/>
              <w:rPr>
                <w:rFonts w:ascii="Times New Roman" w:hAnsi="Times New Roman" w:cs="Times New Roman"/>
                <w:sz w:val="28"/>
                <w:szCs w:val="28"/>
              </w:rPr>
            </w:pPr>
            <w:r w:rsidRPr="002B7941">
              <w:rPr>
                <w:rFonts w:ascii="Times New Roman" w:hAnsi="Times New Roman" w:cs="Times New Roman"/>
                <w:sz w:val="28"/>
                <w:szCs w:val="28"/>
              </w:rPr>
              <w:t>Изложение</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102"/>
              <w:jc w:val="center"/>
              <w:rPr>
                <w:rFonts w:ascii="Times New Roman" w:hAnsi="Times New Roman" w:cs="Times New Roman"/>
                <w:sz w:val="28"/>
                <w:szCs w:val="28"/>
              </w:rPr>
            </w:pPr>
            <w:r w:rsidRPr="002B7941">
              <w:rPr>
                <w:rFonts w:ascii="Times New Roman" w:hAnsi="Times New Roman" w:cs="Times New Roman"/>
                <w:b/>
                <w:bCs/>
                <w:sz w:val="28"/>
                <w:szCs w:val="28"/>
              </w:rPr>
              <w:t>-</w:t>
            </w:r>
          </w:p>
        </w:tc>
        <w:tc>
          <w:tcPr>
            <w:tcW w:w="656"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79"/>
              <w:jc w:val="center"/>
              <w:rPr>
                <w:rFonts w:ascii="Times New Roman" w:hAnsi="Times New Roman" w:cs="Times New Roman"/>
                <w:sz w:val="28"/>
                <w:szCs w:val="28"/>
              </w:rPr>
            </w:pPr>
            <w:r w:rsidRPr="002B7941">
              <w:rPr>
                <w:rFonts w:ascii="Times New Roman" w:hAnsi="Times New Roman" w:cs="Times New Roman"/>
                <w:b/>
                <w:bCs/>
                <w:sz w:val="28"/>
                <w:szCs w:val="28"/>
              </w:rPr>
              <w:t>-</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3"/>
              <w:jc w:val="center"/>
              <w:rPr>
                <w:rFonts w:ascii="Times New Roman" w:hAnsi="Times New Roman" w:cs="Times New Roman"/>
                <w:sz w:val="28"/>
                <w:szCs w:val="28"/>
              </w:rPr>
            </w:pPr>
            <w:r w:rsidRPr="002B7941">
              <w:rPr>
                <w:rFonts w:ascii="Times New Roman" w:hAnsi="Times New Roman" w:cs="Times New Roman"/>
                <w:sz w:val="28"/>
                <w:szCs w:val="28"/>
              </w:rPr>
              <w:t>4</w:t>
            </w:r>
          </w:p>
        </w:tc>
        <w:tc>
          <w:tcPr>
            <w:tcW w:w="953" w:type="dxa"/>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ind w:firstLine="336"/>
              <w:rPr>
                <w:rFonts w:ascii="Times New Roman" w:hAnsi="Times New Roman" w:cs="Times New Roman"/>
                <w:sz w:val="28"/>
                <w:szCs w:val="28"/>
              </w:rPr>
            </w:pPr>
            <w:r w:rsidRPr="002B7941">
              <w:rPr>
                <w:rFonts w:ascii="Times New Roman" w:hAnsi="Times New Roman" w:cs="Times New Roman"/>
                <w:sz w:val="28"/>
                <w:szCs w:val="28"/>
              </w:rPr>
              <w:t>4</w:t>
            </w:r>
          </w:p>
        </w:tc>
        <w:tc>
          <w:tcPr>
            <w:tcW w:w="579" w:type="dxa"/>
            <w:vMerge/>
            <w:tcBorders>
              <w:left w:val="single" w:sz="4" w:space="0" w:color="auto"/>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tc>
      </w:tr>
      <w:tr w:rsidR="002B7941" w:rsidRPr="002B7941" w:rsidTr="000072D5">
        <w:trPr>
          <w:trHeight w:hRule="exact" w:val="881"/>
          <w:jc w:val="center"/>
        </w:trPr>
        <w:tc>
          <w:tcPr>
            <w:tcW w:w="3611"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244"/>
              <w:rPr>
                <w:rFonts w:ascii="Times New Roman" w:hAnsi="Times New Roman" w:cs="Times New Roman"/>
                <w:sz w:val="28"/>
                <w:szCs w:val="28"/>
              </w:rPr>
            </w:pPr>
            <w:r w:rsidRPr="002B7941">
              <w:rPr>
                <w:rFonts w:ascii="Times New Roman" w:hAnsi="Times New Roman" w:cs="Times New Roman"/>
                <w:sz w:val="28"/>
                <w:szCs w:val="28"/>
              </w:rPr>
              <w:t>Байланыслы соьйлемди оьстируьв уьшин ислер</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102"/>
              <w:jc w:val="center"/>
              <w:rPr>
                <w:rFonts w:ascii="Times New Roman" w:hAnsi="Times New Roman" w:cs="Times New Roman"/>
                <w:bCs/>
                <w:sz w:val="28"/>
                <w:szCs w:val="28"/>
              </w:rPr>
            </w:pPr>
            <w:r w:rsidRPr="002B7941">
              <w:rPr>
                <w:rFonts w:ascii="Times New Roman" w:hAnsi="Times New Roman" w:cs="Times New Roman"/>
                <w:bCs/>
                <w:sz w:val="28"/>
                <w:szCs w:val="28"/>
              </w:rPr>
              <w:t>5</w:t>
            </w:r>
          </w:p>
        </w:tc>
        <w:tc>
          <w:tcPr>
            <w:tcW w:w="656"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79"/>
              <w:jc w:val="center"/>
              <w:rPr>
                <w:rFonts w:ascii="Times New Roman" w:hAnsi="Times New Roman" w:cs="Times New Roman"/>
                <w:bCs/>
                <w:sz w:val="28"/>
                <w:szCs w:val="28"/>
              </w:rPr>
            </w:pPr>
            <w:r w:rsidRPr="002B7941">
              <w:rPr>
                <w:rFonts w:ascii="Times New Roman" w:hAnsi="Times New Roman" w:cs="Times New Roman"/>
                <w:bCs/>
                <w:sz w:val="28"/>
                <w:szCs w:val="28"/>
              </w:rPr>
              <w:t>10</w:t>
            </w:r>
          </w:p>
        </w:tc>
        <w:tc>
          <w:tcPr>
            <w:tcW w:w="657" w:type="dxa"/>
            <w:tcBorders>
              <w:top w:val="single" w:sz="6" w:space="0" w:color="auto"/>
              <w:left w:val="single" w:sz="6" w:space="0" w:color="auto"/>
              <w:bottom w:val="single" w:sz="6" w:space="0" w:color="auto"/>
              <w:right w:val="single" w:sz="6" w:space="0" w:color="auto"/>
            </w:tcBorders>
            <w:shd w:val="clear" w:color="auto" w:fill="FFFFFF"/>
          </w:tcPr>
          <w:p w:rsidR="002B7941" w:rsidRPr="002B7941" w:rsidRDefault="002B7941" w:rsidP="000072D5">
            <w:pPr>
              <w:shd w:val="clear" w:color="auto" w:fill="FFFFFF"/>
              <w:ind w:firstLine="3"/>
              <w:jc w:val="center"/>
              <w:rPr>
                <w:rFonts w:ascii="Times New Roman" w:hAnsi="Times New Roman" w:cs="Times New Roman"/>
                <w:sz w:val="28"/>
                <w:szCs w:val="28"/>
              </w:rPr>
            </w:pPr>
            <w:r w:rsidRPr="002B7941">
              <w:rPr>
                <w:rFonts w:ascii="Times New Roman" w:hAnsi="Times New Roman" w:cs="Times New Roman"/>
                <w:sz w:val="28"/>
                <w:szCs w:val="28"/>
              </w:rPr>
              <w:t>10</w:t>
            </w:r>
          </w:p>
        </w:tc>
        <w:tc>
          <w:tcPr>
            <w:tcW w:w="953" w:type="dxa"/>
            <w:tcBorders>
              <w:top w:val="single" w:sz="6" w:space="0" w:color="auto"/>
              <w:left w:val="single" w:sz="6" w:space="0" w:color="auto"/>
              <w:bottom w:val="single" w:sz="6" w:space="0" w:color="auto"/>
              <w:right w:val="single" w:sz="4" w:space="0" w:color="auto"/>
            </w:tcBorders>
            <w:shd w:val="clear" w:color="auto" w:fill="FFFFFF"/>
          </w:tcPr>
          <w:p w:rsidR="002B7941" w:rsidRPr="002B7941" w:rsidRDefault="002B7941" w:rsidP="000072D5">
            <w:pPr>
              <w:shd w:val="clear" w:color="auto" w:fill="FFFFFF"/>
              <w:ind w:firstLine="336"/>
              <w:rPr>
                <w:rFonts w:ascii="Times New Roman" w:hAnsi="Times New Roman" w:cs="Times New Roman"/>
                <w:sz w:val="28"/>
                <w:szCs w:val="28"/>
              </w:rPr>
            </w:pPr>
            <w:r w:rsidRPr="002B7941">
              <w:rPr>
                <w:rFonts w:ascii="Times New Roman" w:hAnsi="Times New Roman" w:cs="Times New Roman"/>
                <w:sz w:val="28"/>
                <w:szCs w:val="28"/>
              </w:rPr>
              <w:t>10</w:t>
            </w:r>
          </w:p>
        </w:tc>
        <w:tc>
          <w:tcPr>
            <w:tcW w:w="579" w:type="dxa"/>
            <w:tcBorders>
              <w:left w:val="single" w:sz="4" w:space="0" w:color="auto"/>
              <w:bottom w:val="nil"/>
              <w:right w:val="nil"/>
            </w:tcBorders>
            <w:shd w:val="clear" w:color="auto" w:fill="FFFFFF"/>
          </w:tcPr>
          <w:p w:rsidR="002B7941" w:rsidRPr="002B7941" w:rsidRDefault="002B7941" w:rsidP="000072D5">
            <w:pPr>
              <w:shd w:val="clear" w:color="auto" w:fill="FFFFFF"/>
              <w:rPr>
                <w:rFonts w:ascii="Times New Roman" w:hAnsi="Times New Roman" w:cs="Times New Roman"/>
                <w:sz w:val="28"/>
                <w:szCs w:val="28"/>
              </w:rPr>
            </w:pPr>
          </w:p>
        </w:tc>
      </w:tr>
    </w:tbl>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Коьширип язбага эм диктант уьшин байланыслы текстлер алынады. Текстлер тилдинъ нормасына келиспеге, тербиялавшы эм уьйретуьвши маьнели, окувшылардынъ ясларына коьре анъламлы болмага тийисли.</w:t>
      </w:r>
    </w:p>
    <w:p w:rsidR="002B7941" w:rsidRPr="002B7941" w:rsidRDefault="002B7941" w:rsidP="002B7941">
      <w:pPr>
        <w:shd w:val="clear" w:color="auto" w:fill="FFFFFF"/>
        <w:rPr>
          <w:rFonts w:ascii="Times New Roman" w:hAnsi="Times New Roman" w:cs="Times New Roman"/>
          <w:b/>
          <w:sz w:val="28"/>
          <w:szCs w:val="28"/>
        </w:rPr>
      </w:pPr>
    </w:p>
    <w:p w:rsidR="002B7941" w:rsidRPr="002B7941" w:rsidRDefault="002B7941" w:rsidP="002B7941">
      <w:pPr>
        <w:shd w:val="clear" w:color="auto" w:fill="FFFFFF"/>
        <w:rPr>
          <w:rFonts w:ascii="Times New Roman" w:hAnsi="Times New Roman" w:cs="Times New Roman"/>
          <w:b/>
          <w:sz w:val="28"/>
          <w:szCs w:val="28"/>
        </w:rPr>
      </w:pPr>
      <w:r w:rsidRPr="002B7941">
        <w:rPr>
          <w:rFonts w:ascii="Times New Roman" w:hAnsi="Times New Roman" w:cs="Times New Roman"/>
          <w:b/>
          <w:sz w:val="28"/>
          <w:szCs w:val="28"/>
        </w:rPr>
        <w:t>Диктант тексттинъ класс сайын карары (1-ши эм 2-ши ярымйылда):</w:t>
      </w:r>
    </w:p>
    <w:p w:rsidR="002B7941" w:rsidRPr="002B7941" w:rsidRDefault="002B7941" w:rsidP="002B7941">
      <w:pPr>
        <w:shd w:val="clear" w:color="auto" w:fill="FFFFFF"/>
        <w:rPr>
          <w:rFonts w:ascii="Times New Roman" w:hAnsi="Times New Roman" w:cs="Times New Roman"/>
          <w:b/>
          <w:sz w:val="28"/>
          <w:szCs w:val="28"/>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00"/>
        <w:gridCol w:w="4760"/>
      </w:tblGrid>
      <w:tr w:rsidR="002B7941" w:rsidRPr="002B7941" w:rsidTr="000072D5">
        <w:trPr>
          <w:trHeight w:val="475"/>
        </w:trPr>
        <w:tc>
          <w:tcPr>
            <w:tcW w:w="2100" w:type="dxa"/>
          </w:tcPr>
          <w:p w:rsidR="002B7941" w:rsidRPr="002B7941" w:rsidRDefault="002B7941" w:rsidP="000072D5">
            <w:pPr>
              <w:shd w:val="clear" w:color="auto" w:fill="FFFFFF"/>
              <w:tabs>
                <w:tab w:val="left" w:pos="1361"/>
              </w:tabs>
              <w:rPr>
                <w:rFonts w:ascii="Times New Roman" w:hAnsi="Times New Roman" w:cs="Times New Roman"/>
                <w:b/>
                <w:sz w:val="28"/>
                <w:szCs w:val="28"/>
              </w:rPr>
            </w:pPr>
            <w:r w:rsidRPr="002B7941">
              <w:rPr>
                <w:rFonts w:ascii="Times New Roman" w:hAnsi="Times New Roman" w:cs="Times New Roman"/>
                <w:b/>
                <w:sz w:val="28"/>
                <w:szCs w:val="28"/>
              </w:rPr>
              <w:t>Классар</w:t>
            </w:r>
          </w:p>
        </w:tc>
        <w:tc>
          <w:tcPr>
            <w:tcW w:w="4760" w:type="dxa"/>
          </w:tcPr>
          <w:p w:rsidR="002B7941" w:rsidRPr="002B7941" w:rsidRDefault="002B7941" w:rsidP="000072D5">
            <w:pPr>
              <w:shd w:val="clear" w:color="auto" w:fill="FFFFFF"/>
              <w:tabs>
                <w:tab w:val="left" w:pos="1361"/>
              </w:tabs>
              <w:ind w:left="112"/>
              <w:jc w:val="center"/>
              <w:rPr>
                <w:rFonts w:ascii="Times New Roman" w:hAnsi="Times New Roman" w:cs="Times New Roman"/>
                <w:b/>
                <w:sz w:val="28"/>
                <w:szCs w:val="28"/>
              </w:rPr>
            </w:pPr>
            <w:r w:rsidRPr="002B7941">
              <w:rPr>
                <w:rFonts w:ascii="Times New Roman" w:hAnsi="Times New Roman" w:cs="Times New Roman"/>
                <w:b/>
                <w:sz w:val="28"/>
                <w:szCs w:val="28"/>
              </w:rPr>
              <w:t>Соьзлердинъ саны</w:t>
            </w:r>
          </w:p>
        </w:tc>
      </w:tr>
      <w:tr w:rsidR="002B7941" w:rsidRPr="002B7941" w:rsidTr="000072D5">
        <w:trPr>
          <w:trHeight w:val="1920"/>
        </w:trPr>
        <w:tc>
          <w:tcPr>
            <w:tcW w:w="2100" w:type="dxa"/>
          </w:tcPr>
          <w:p w:rsidR="002B7941" w:rsidRPr="002B7941" w:rsidRDefault="002B7941" w:rsidP="000072D5">
            <w:pPr>
              <w:shd w:val="clear" w:color="auto" w:fill="FFFFFF"/>
              <w:tabs>
                <w:tab w:val="left" w:pos="1159"/>
              </w:tabs>
              <w:rPr>
                <w:rFonts w:ascii="Times New Roman" w:hAnsi="Times New Roman" w:cs="Times New Roman"/>
                <w:sz w:val="28"/>
                <w:szCs w:val="28"/>
              </w:rPr>
            </w:pPr>
            <w:r w:rsidRPr="002B7941">
              <w:rPr>
                <w:rFonts w:ascii="Times New Roman" w:hAnsi="Times New Roman" w:cs="Times New Roman"/>
                <w:sz w:val="28"/>
                <w:szCs w:val="28"/>
                <w:lang w:val="en-US"/>
              </w:rPr>
              <w:t>I</w:t>
            </w:r>
            <w:r w:rsidRPr="002B7941">
              <w:rPr>
                <w:rFonts w:ascii="Times New Roman" w:hAnsi="Times New Roman" w:cs="Times New Roman"/>
                <w:sz w:val="28"/>
                <w:szCs w:val="28"/>
              </w:rPr>
              <w:t xml:space="preserve">    класс </w:t>
            </w:r>
          </w:p>
          <w:p w:rsidR="002B7941" w:rsidRPr="002B7941" w:rsidRDefault="002B7941" w:rsidP="000072D5">
            <w:pPr>
              <w:shd w:val="clear" w:color="auto" w:fill="FFFFFF"/>
              <w:tabs>
                <w:tab w:val="left" w:pos="1253"/>
                <w:tab w:val="left" w:pos="3544"/>
              </w:tabs>
              <w:rPr>
                <w:rFonts w:ascii="Times New Roman" w:hAnsi="Times New Roman" w:cs="Times New Roman"/>
                <w:sz w:val="28"/>
                <w:szCs w:val="28"/>
              </w:rPr>
            </w:pPr>
            <w:r w:rsidRPr="002B7941">
              <w:rPr>
                <w:rFonts w:ascii="Times New Roman" w:hAnsi="Times New Roman" w:cs="Times New Roman"/>
                <w:bCs/>
                <w:spacing w:val="-35"/>
                <w:sz w:val="28"/>
                <w:szCs w:val="28"/>
                <w:lang w:val="en-US"/>
              </w:rPr>
              <w:t>II</w:t>
            </w:r>
            <w:r w:rsidRPr="002B7941">
              <w:rPr>
                <w:rFonts w:ascii="Times New Roman" w:hAnsi="Times New Roman" w:cs="Times New Roman"/>
                <w:sz w:val="28"/>
                <w:szCs w:val="28"/>
              </w:rPr>
              <w:t xml:space="preserve">класс </w:t>
            </w:r>
          </w:p>
          <w:p w:rsidR="002B7941" w:rsidRPr="002B7941" w:rsidRDefault="002B7941" w:rsidP="002B7941">
            <w:pPr>
              <w:widowControl w:val="0"/>
              <w:numPr>
                <w:ilvl w:val="0"/>
                <w:numId w:val="8"/>
              </w:numPr>
              <w:shd w:val="clear" w:color="auto" w:fill="FFFFFF"/>
              <w:tabs>
                <w:tab w:val="left" w:pos="1361"/>
              </w:tabs>
              <w:autoSpaceDE w:val="0"/>
              <w:autoSpaceDN w:val="0"/>
              <w:adjustRightInd w:val="0"/>
              <w:spacing w:after="0" w:line="36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t xml:space="preserve">класс </w:t>
            </w:r>
          </w:p>
          <w:p w:rsidR="002B7941" w:rsidRPr="002B7941" w:rsidRDefault="002B7941" w:rsidP="000072D5">
            <w:pPr>
              <w:shd w:val="clear" w:color="auto" w:fill="FFFFFF"/>
              <w:tabs>
                <w:tab w:val="left" w:pos="1361"/>
              </w:tabs>
              <w:rPr>
                <w:rFonts w:ascii="Times New Roman" w:hAnsi="Times New Roman" w:cs="Times New Roman"/>
                <w:sz w:val="28"/>
                <w:szCs w:val="28"/>
              </w:rPr>
            </w:pPr>
            <w:r w:rsidRPr="002B7941">
              <w:rPr>
                <w:rFonts w:ascii="Times New Roman" w:hAnsi="Times New Roman" w:cs="Times New Roman"/>
                <w:sz w:val="28"/>
                <w:szCs w:val="28"/>
                <w:lang w:val="en-US"/>
              </w:rPr>
              <w:lastRenderedPageBreak/>
              <w:t>IV класс</w:t>
            </w:r>
          </w:p>
        </w:tc>
        <w:tc>
          <w:tcPr>
            <w:tcW w:w="4760" w:type="dxa"/>
          </w:tcPr>
          <w:p w:rsidR="002B7941" w:rsidRPr="002B7941" w:rsidRDefault="002B7941" w:rsidP="000072D5">
            <w:pPr>
              <w:shd w:val="clear" w:color="auto" w:fill="FFFFFF"/>
              <w:tabs>
                <w:tab w:val="left" w:pos="1159"/>
              </w:tabs>
              <w:ind w:left="392"/>
              <w:rPr>
                <w:rFonts w:ascii="Times New Roman" w:hAnsi="Times New Roman" w:cs="Times New Roman"/>
                <w:sz w:val="28"/>
                <w:szCs w:val="28"/>
              </w:rPr>
            </w:pPr>
            <w:r w:rsidRPr="002B7941">
              <w:rPr>
                <w:rFonts w:ascii="Times New Roman" w:hAnsi="Times New Roman" w:cs="Times New Roman"/>
                <w:sz w:val="28"/>
                <w:szCs w:val="28"/>
              </w:rPr>
              <w:lastRenderedPageBreak/>
              <w:t>-           15-20 соьз.</w:t>
            </w:r>
          </w:p>
          <w:p w:rsidR="002B7941" w:rsidRPr="002B7941" w:rsidRDefault="002B7941" w:rsidP="000072D5">
            <w:pPr>
              <w:shd w:val="clear" w:color="auto" w:fill="FFFFFF"/>
              <w:tabs>
                <w:tab w:val="left" w:pos="1253"/>
                <w:tab w:val="left" w:pos="3544"/>
              </w:tabs>
              <w:ind w:left="92"/>
              <w:rPr>
                <w:rFonts w:ascii="Times New Roman" w:hAnsi="Times New Roman" w:cs="Times New Roman"/>
                <w:sz w:val="28"/>
                <w:szCs w:val="28"/>
              </w:rPr>
            </w:pPr>
            <w:r w:rsidRPr="002B7941">
              <w:rPr>
                <w:rFonts w:ascii="Times New Roman" w:hAnsi="Times New Roman" w:cs="Times New Roman"/>
                <w:sz w:val="28"/>
                <w:szCs w:val="28"/>
              </w:rPr>
              <w:t>25-30        35-40</w:t>
            </w:r>
          </w:p>
          <w:p w:rsidR="002B7941" w:rsidRPr="002B7941" w:rsidRDefault="002B7941" w:rsidP="000072D5">
            <w:pPr>
              <w:shd w:val="clear" w:color="auto" w:fill="FFFFFF"/>
              <w:tabs>
                <w:tab w:val="left" w:pos="1361"/>
              </w:tabs>
              <w:ind w:left="72"/>
              <w:rPr>
                <w:rFonts w:ascii="Times New Roman" w:hAnsi="Times New Roman" w:cs="Times New Roman"/>
                <w:spacing w:val="-9"/>
                <w:sz w:val="28"/>
                <w:szCs w:val="28"/>
                <w:lang w:val="en-US"/>
              </w:rPr>
            </w:pPr>
            <w:r w:rsidRPr="002B7941">
              <w:rPr>
                <w:rFonts w:ascii="Times New Roman" w:hAnsi="Times New Roman" w:cs="Times New Roman"/>
                <w:sz w:val="28"/>
                <w:szCs w:val="28"/>
              </w:rPr>
              <w:t>45-50        55-60</w:t>
            </w:r>
          </w:p>
          <w:p w:rsidR="002B7941" w:rsidRPr="002B7941" w:rsidRDefault="002B7941" w:rsidP="000072D5">
            <w:pPr>
              <w:shd w:val="clear" w:color="auto" w:fill="FFFFFF"/>
              <w:tabs>
                <w:tab w:val="left" w:pos="1361"/>
              </w:tabs>
              <w:ind w:left="112" w:hanging="68"/>
              <w:rPr>
                <w:rFonts w:ascii="Times New Roman" w:hAnsi="Times New Roman" w:cs="Times New Roman"/>
                <w:sz w:val="28"/>
                <w:szCs w:val="28"/>
              </w:rPr>
            </w:pPr>
            <w:r w:rsidRPr="002B7941">
              <w:rPr>
                <w:rFonts w:ascii="Times New Roman" w:hAnsi="Times New Roman" w:cs="Times New Roman"/>
                <w:sz w:val="28"/>
                <w:szCs w:val="28"/>
              </w:rPr>
              <w:lastRenderedPageBreak/>
              <w:t>65-70         75-80</w:t>
            </w:r>
          </w:p>
        </w:tc>
      </w:tr>
    </w:tbl>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Диктантка белги салувда окытувшы тоьмендеги нормалар ман пайдаланады: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«5»</w:t>
      </w:r>
      <w:r w:rsidRPr="002B7941">
        <w:rPr>
          <w:rFonts w:ascii="Times New Roman" w:hAnsi="Times New Roman" w:cs="Times New Roman"/>
          <w:b/>
          <w:bCs/>
          <w:sz w:val="28"/>
          <w:szCs w:val="28"/>
        </w:rPr>
        <w:t xml:space="preserve">белги </w:t>
      </w:r>
      <w:r w:rsidRPr="002B7941">
        <w:rPr>
          <w:rFonts w:ascii="Times New Roman" w:hAnsi="Times New Roman" w:cs="Times New Roman"/>
          <w:sz w:val="28"/>
          <w:szCs w:val="28"/>
        </w:rPr>
        <w:t>салынады: а) текстте орфографиялык янъылыслар эм туьзетуьвлер болмаса; б) аьриплер эм онынъ биригуьвлери дурыс язылган болса.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«4» белги </w:t>
      </w:r>
      <w:r w:rsidRPr="002B7941">
        <w:rPr>
          <w:rFonts w:ascii="Times New Roman" w:hAnsi="Times New Roman" w:cs="Times New Roman"/>
          <w:sz w:val="28"/>
          <w:szCs w:val="28"/>
        </w:rPr>
        <w:t>салынады: а) текстте 1-2 орфографиялык янъылыс этилсе; б) туьрли орфограммалы соьзлерде 2-3 туьзетуьвлер болса.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sz w:val="28"/>
          <w:szCs w:val="28"/>
        </w:rPr>
        <w:t>«</w:t>
      </w:r>
      <w:r w:rsidRPr="002B7941">
        <w:rPr>
          <w:rFonts w:ascii="Times New Roman" w:hAnsi="Times New Roman" w:cs="Times New Roman"/>
          <w:b/>
          <w:bCs/>
          <w:sz w:val="28"/>
          <w:szCs w:val="28"/>
        </w:rPr>
        <w:t xml:space="preserve">3» белги </w:t>
      </w:r>
      <w:r w:rsidRPr="002B7941">
        <w:rPr>
          <w:rFonts w:ascii="Times New Roman" w:hAnsi="Times New Roman" w:cs="Times New Roman"/>
          <w:sz w:val="28"/>
          <w:szCs w:val="28"/>
        </w:rPr>
        <w:t>салынады: 3-5 орфографиялык янъылыс этил</w:t>
      </w:r>
      <w:r w:rsidRPr="002B7941">
        <w:rPr>
          <w:rFonts w:ascii="Times New Roman" w:hAnsi="Times New Roman" w:cs="Times New Roman"/>
          <w:sz w:val="28"/>
          <w:szCs w:val="28"/>
        </w:rPr>
        <w:softHyphen/>
        <w:t>се; б) туьрли орфограммалы соьзлерде 3-4 туьзетуьвлер болса;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b/>
          <w:bCs/>
          <w:sz w:val="28"/>
          <w:szCs w:val="28"/>
        </w:rPr>
        <w:t xml:space="preserve">«2» белги </w:t>
      </w:r>
      <w:r w:rsidRPr="002B7941">
        <w:rPr>
          <w:rFonts w:ascii="Times New Roman" w:hAnsi="Times New Roman" w:cs="Times New Roman"/>
          <w:sz w:val="28"/>
          <w:szCs w:val="28"/>
        </w:rPr>
        <w:t>салынады: текстте 6-дан артык орфографиялык янъылыслар этилсе.</w:t>
      </w:r>
    </w:p>
    <w:p w:rsidR="002B7941" w:rsidRPr="002B7941" w:rsidRDefault="002B7941" w:rsidP="002B7941">
      <w:pPr>
        <w:shd w:val="clear" w:color="auto" w:fill="FFFFFF"/>
        <w:rPr>
          <w:rFonts w:ascii="Times New Roman" w:hAnsi="Times New Roman" w:cs="Times New Roman"/>
          <w:spacing w:val="-4"/>
          <w:sz w:val="28"/>
          <w:szCs w:val="28"/>
        </w:rPr>
      </w:pPr>
      <w:r w:rsidRPr="002B7941">
        <w:rPr>
          <w:rFonts w:ascii="Times New Roman" w:hAnsi="Times New Roman" w:cs="Times New Roman"/>
          <w:b/>
          <w:spacing w:val="-4"/>
          <w:sz w:val="28"/>
          <w:szCs w:val="28"/>
        </w:rPr>
        <w:t>«1»</w:t>
      </w:r>
      <w:r w:rsidRPr="002B7941">
        <w:rPr>
          <w:rFonts w:ascii="Times New Roman" w:hAnsi="Times New Roman" w:cs="Times New Roman"/>
          <w:b/>
          <w:bCs/>
          <w:spacing w:val="-4"/>
          <w:sz w:val="28"/>
          <w:szCs w:val="28"/>
        </w:rPr>
        <w:t xml:space="preserve">белги </w:t>
      </w:r>
      <w:r w:rsidRPr="002B7941">
        <w:rPr>
          <w:rFonts w:ascii="Times New Roman" w:hAnsi="Times New Roman" w:cs="Times New Roman"/>
          <w:spacing w:val="-4"/>
          <w:sz w:val="28"/>
          <w:szCs w:val="28"/>
        </w:rPr>
        <w:t>салынады: онда 8-ден артык орфографиялык янъылыс этилинсе.</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Диктантта янъылыска саналмайды: а) окылмаган орфо</w:t>
      </w:r>
      <w:r w:rsidRPr="002B7941">
        <w:rPr>
          <w:rFonts w:ascii="Times New Roman" w:hAnsi="Times New Roman" w:cs="Times New Roman"/>
          <w:sz w:val="28"/>
          <w:szCs w:val="28"/>
        </w:rPr>
        <w:softHyphen/>
        <w:t xml:space="preserve">грамма </w:t>
      </w:r>
      <w:proofErr w:type="gramStart"/>
      <w:r w:rsidRPr="002B7941">
        <w:rPr>
          <w:rFonts w:ascii="Times New Roman" w:hAnsi="Times New Roman" w:cs="Times New Roman"/>
          <w:sz w:val="28"/>
          <w:szCs w:val="28"/>
        </w:rPr>
        <w:t>яде</w:t>
      </w:r>
      <w:proofErr w:type="gramEnd"/>
      <w:r w:rsidRPr="002B7941">
        <w:rPr>
          <w:rFonts w:ascii="Times New Roman" w:hAnsi="Times New Roman" w:cs="Times New Roman"/>
          <w:sz w:val="28"/>
          <w:szCs w:val="28"/>
        </w:rPr>
        <w:t xml:space="preserve"> токтав белги; б) йыйма ызына точка салынмаган, ама янъы йыйма уьйкен аьрип пен басланган болса.</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Диктантта бир янъылыска саналады: а) эки бирдей орфограммалык туьзетуьв; б) эки токтав белги; в) кайтараланып келген янъылыс.</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Соьзлик диктантлар куьнделик тергев ис болып озгарылады. Олар коь-бинше программада анълав эм дурыс язув уьшин деп берилген соьзлерден туьзиледи.</w:t>
      </w:r>
    </w:p>
    <w:p w:rsidR="002B7941" w:rsidRPr="002B7941" w:rsidRDefault="002B7941" w:rsidP="002B7941">
      <w:pPr>
        <w:shd w:val="clear" w:color="auto" w:fill="FFFFFF"/>
        <w:rPr>
          <w:rFonts w:ascii="Times New Roman" w:hAnsi="Times New Roman" w:cs="Times New Roman"/>
          <w:b/>
          <w:sz w:val="28"/>
          <w:szCs w:val="28"/>
        </w:rPr>
      </w:pPr>
      <w:r w:rsidRPr="002B7941">
        <w:rPr>
          <w:rFonts w:ascii="Times New Roman" w:hAnsi="Times New Roman" w:cs="Times New Roman"/>
          <w:b/>
          <w:sz w:val="28"/>
          <w:szCs w:val="28"/>
        </w:rPr>
        <w:t>Соьзлик диктантлардынъ карары:</w:t>
      </w:r>
    </w:p>
    <w:p w:rsidR="002B7941" w:rsidRPr="002B7941" w:rsidRDefault="002B7941" w:rsidP="002B7941">
      <w:pPr>
        <w:shd w:val="clear" w:color="auto" w:fill="FFFFFF"/>
        <w:rPr>
          <w:rFonts w:ascii="Times New Roman" w:hAnsi="Times New Roman" w:cs="Times New Roman"/>
          <w:b/>
          <w:sz w:val="28"/>
          <w:szCs w:val="28"/>
        </w:rPr>
      </w:pPr>
    </w:p>
    <w:tbl>
      <w:tblPr>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79"/>
        <w:gridCol w:w="2633"/>
      </w:tblGrid>
      <w:tr w:rsidR="002B7941" w:rsidRPr="002B7941" w:rsidTr="000072D5">
        <w:trPr>
          <w:trHeight w:val="245"/>
        </w:trPr>
        <w:tc>
          <w:tcPr>
            <w:tcW w:w="2179" w:type="dxa"/>
          </w:tcPr>
          <w:p w:rsidR="002B7941" w:rsidRPr="002B7941" w:rsidRDefault="002B7941" w:rsidP="000072D5">
            <w:pPr>
              <w:shd w:val="clear" w:color="auto" w:fill="FFFFFF"/>
              <w:spacing w:line="240" w:lineRule="auto"/>
              <w:ind w:left="299" w:right="-316"/>
              <w:jc w:val="center"/>
              <w:rPr>
                <w:rFonts w:ascii="Times New Roman" w:hAnsi="Times New Roman" w:cs="Times New Roman"/>
                <w:b/>
                <w:sz w:val="28"/>
                <w:szCs w:val="28"/>
              </w:rPr>
            </w:pPr>
            <w:r w:rsidRPr="002B7941">
              <w:rPr>
                <w:rFonts w:ascii="Times New Roman" w:hAnsi="Times New Roman" w:cs="Times New Roman"/>
                <w:b/>
                <w:sz w:val="28"/>
                <w:szCs w:val="28"/>
              </w:rPr>
              <w:t>Классар</w:t>
            </w:r>
          </w:p>
        </w:tc>
        <w:tc>
          <w:tcPr>
            <w:tcW w:w="2633" w:type="dxa"/>
          </w:tcPr>
          <w:p w:rsidR="002B7941" w:rsidRPr="002B7941" w:rsidRDefault="002B7941" w:rsidP="000072D5">
            <w:pPr>
              <w:shd w:val="clear" w:color="auto" w:fill="FFFFFF"/>
              <w:tabs>
                <w:tab w:val="left" w:pos="1246"/>
              </w:tabs>
              <w:spacing w:line="240" w:lineRule="auto"/>
              <w:ind w:left="32" w:right="-316" w:hanging="410"/>
              <w:jc w:val="center"/>
              <w:rPr>
                <w:rFonts w:ascii="Times New Roman" w:hAnsi="Times New Roman" w:cs="Times New Roman"/>
                <w:sz w:val="28"/>
                <w:szCs w:val="28"/>
                <w:lang w:val="en-US"/>
              </w:rPr>
            </w:pPr>
            <w:r w:rsidRPr="002B7941">
              <w:rPr>
                <w:rFonts w:ascii="Times New Roman" w:hAnsi="Times New Roman" w:cs="Times New Roman"/>
                <w:b/>
                <w:sz w:val="28"/>
                <w:szCs w:val="28"/>
              </w:rPr>
              <w:t>Соьзлердинъ саны</w:t>
            </w:r>
          </w:p>
        </w:tc>
      </w:tr>
      <w:tr w:rsidR="002B7941" w:rsidRPr="002B7941" w:rsidTr="000072D5">
        <w:trPr>
          <w:trHeight w:val="1619"/>
        </w:trPr>
        <w:tc>
          <w:tcPr>
            <w:tcW w:w="2179" w:type="dxa"/>
          </w:tcPr>
          <w:p w:rsidR="002B7941" w:rsidRPr="002B7941" w:rsidRDefault="002B7941" w:rsidP="000072D5">
            <w:pPr>
              <w:shd w:val="clear" w:color="auto" w:fill="FFFFFF"/>
              <w:tabs>
                <w:tab w:val="left" w:pos="1037"/>
              </w:tabs>
              <w:spacing w:line="240" w:lineRule="auto"/>
              <w:rPr>
                <w:rFonts w:ascii="Times New Roman" w:hAnsi="Times New Roman" w:cs="Times New Roman"/>
                <w:sz w:val="28"/>
                <w:szCs w:val="28"/>
              </w:rPr>
            </w:pPr>
            <w:r w:rsidRPr="002B7941">
              <w:rPr>
                <w:rFonts w:ascii="Times New Roman" w:hAnsi="Times New Roman" w:cs="Times New Roman"/>
                <w:sz w:val="28"/>
                <w:szCs w:val="28"/>
                <w:lang w:val="en-US"/>
              </w:rPr>
              <w:t>I</w:t>
            </w:r>
            <w:r w:rsidRPr="002B7941">
              <w:rPr>
                <w:rFonts w:ascii="Times New Roman" w:hAnsi="Times New Roman" w:cs="Times New Roman"/>
                <w:sz w:val="28"/>
                <w:szCs w:val="28"/>
              </w:rPr>
              <w:tab/>
              <w:t>класс</w:t>
            </w:r>
          </w:p>
          <w:p w:rsidR="002B7941" w:rsidRPr="002B7941" w:rsidRDefault="002B7941" w:rsidP="000072D5">
            <w:pPr>
              <w:shd w:val="clear" w:color="auto" w:fill="FFFFFF"/>
              <w:tabs>
                <w:tab w:val="left" w:pos="1145"/>
              </w:tabs>
              <w:spacing w:line="240" w:lineRule="auto"/>
              <w:rPr>
                <w:rFonts w:ascii="Times New Roman" w:hAnsi="Times New Roman" w:cs="Times New Roman"/>
                <w:sz w:val="28"/>
                <w:szCs w:val="28"/>
              </w:rPr>
            </w:pPr>
            <w:r w:rsidRPr="002B7941">
              <w:rPr>
                <w:rFonts w:ascii="Times New Roman" w:hAnsi="Times New Roman" w:cs="Times New Roman"/>
                <w:spacing w:val="-21"/>
                <w:sz w:val="28"/>
                <w:szCs w:val="28"/>
                <w:lang w:val="en-US"/>
              </w:rPr>
              <w:t>II</w:t>
            </w:r>
            <w:r w:rsidRPr="002B7941">
              <w:rPr>
                <w:rFonts w:ascii="Times New Roman" w:hAnsi="Times New Roman" w:cs="Times New Roman"/>
                <w:sz w:val="28"/>
                <w:szCs w:val="28"/>
              </w:rPr>
              <w:tab/>
              <w:t>класс</w:t>
            </w:r>
          </w:p>
          <w:p w:rsidR="002B7941" w:rsidRPr="002B7941" w:rsidRDefault="002B7941" w:rsidP="002B7941">
            <w:pPr>
              <w:widowControl w:val="0"/>
              <w:numPr>
                <w:ilvl w:val="0"/>
                <w:numId w:val="9"/>
              </w:numPr>
              <w:shd w:val="clear" w:color="auto" w:fill="FFFFFF"/>
              <w:tabs>
                <w:tab w:val="left" w:pos="1246"/>
              </w:tabs>
              <w:autoSpaceDE w:val="0"/>
              <w:autoSpaceDN w:val="0"/>
              <w:adjustRightInd w:val="0"/>
              <w:spacing w:after="0" w:line="240" w:lineRule="auto"/>
              <w:ind w:firstLine="709"/>
              <w:jc w:val="both"/>
              <w:rPr>
                <w:rFonts w:ascii="Times New Roman" w:hAnsi="Times New Roman" w:cs="Times New Roman"/>
                <w:sz w:val="28"/>
                <w:szCs w:val="28"/>
              </w:rPr>
            </w:pPr>
            <w:r w:rsidRPr="002B7941">
              <w:rPr>
                <w:rFonts w:ascii="Times New Roman" w:hAnsi="Times New Roman" w:cs="Times New Roman"/>
                <w:sz w:val="28"/>
                <w:szCs w:val="28"/>
              </w:rPr>
              <w:t>класс</w:t>
            </w:r>
          </w:p>
          <w:p w:rsidR="002B7941" w:rsidRPr="002B7941" w:rsidRDefault="002B7941" w:rsidP="002B7941">
            <w:pPr>
              <w:widowControl w:val="0"/>
              <w:numPr>
                <w:ilvl w:val="0"/>
                <w:numId w:val="9"/>
              </w:numPr>
              <w:shd w:val="clear" w:color="auto" w:fill="FFFFFF"/>
              <w:tabs>
                <w:tab w:val="left" w:pos="1246"/>
              </w:tabs>
              <w:autoSpaceDE w:val="0"/>
              <w:autoSpaceDN w:val="0"/>
              <w:adjustRightInd w:val="0"/>
              <w:spacing w:after="0" w:line="240" w:lineRule="auto"/>
              <w:ind w:firstLine="709"/>
              <w:jc w:val="both"/>
              <w:rPr>
                <w:rFonts w:ascii="Times New Roman" w:hAnsi="Times New Roman" w:cs="Times New Roman"/>
                <w:sz w:val="28"/>
                <w:szCs w:val="28"/>
              </w:rPr>
            </w:pPr>
            <w:r w:rsidRPr="002B7941">
              <w:rPr>
                <w:rFonts w:ascii="Times New Roman" w:hAnsi="Times New Roman" w:cs="Times New Roman"/>
                <w:spacing w:val="-1"/>
                <w:sz w:val="28"/>
                <w:szCs w:val="28"/>
              </w:rPr>
              <w:t>класс</w:t>
            </w:r>
          </w:p>
        </w:tc>
        <w:tc>
          <w:tcPr>
            <w:tcW w:w="2633" w:type="dxa"/>
          </w:tcPr>
          <w:p w:rsidR="002B7941" w:rsidRPr="002B7941" w:rsidRDefault="002B7941" w:rsidP="000072D5">
            <w:pPr>
              <w:shd w:val="clear" w:color="auto" w:fill="FFFFFF"/>
              <w:tabs>
                <w:tab w:val="left" w:pos="1037"/>
              </w:tabs>
              <w:spacing w:line="240" w:lineRule="auto"/>
              <w:ind w:left="32"/>
              <w:rPr>
                <w:rFonts w:ascii="Times New Roman" w:hAnsi="Times New Roman" w:cs="Times New Roman"/>
                <w:sz w:val="28"/>
                <w:szCs w:val="28"/>
              </w:rPr>
            </w:pPr>
            <w:r w:rsidRPr="002B7941">
              <w:rPr>
                <w:rFonts w:ascii="Times New Roman" w:hAnsi="Times New Roman" w:cs="Times New Roman"/>
                <w:sz w:val="28"/>
                <w:szCs w:val="28"/>
              </w:rPr>
              <w:t>5-7 соьз.</w:t>
            </w:r>
          </w:p>
          <w:p w:rsidR="002B7941" w:rsidRPr="002B7941" w:rsidRDefault="002B7941" w:rsidP="000072D5">
            <w:pPr>
              <w:shd w:val="clear" w:color="auto" w:fill="FFFFFF"/>
              <w:tabs>
                <w:tab w:val="left" w:pos="1145"/>
              </w:tabs>
              <w:spacing w:line="240" w:lineRule="auto"/>
              <w:ind w:left="52"/>
              <w:rPr>
                <w:rFonts w:ascii="Times New Roman" w:hAnsi="Times New Roman" w:cs="Times New Roman"/>
                <w:sz w:val="28"/>
                <w:szCs w:val="28"/>
              </w:rPr>
            </w:pPr>
            <w:r w:rsidRPr="002B7941">
              <w:rPr>
                <w:rFonts w:ascii="Times New Roman" w:hAnsi="Times New Roman" w:cs="Times New Roman"/>
                <w:sz w:val="28"/>
                <w:szCs w:val="28"/>
              </w:rPr>
              <w:t>8-10 соьз.</w:t>
            </w:r>
          </w:p>
          <w:p w:rsidR="002B7941" w:rsidRPr="002B7941" w:rsidRDefault="002B7941" w:rsidP="000072D5">
            <w:pPr>
              <w:shd w:val="clear" w:color="auto" w:fill="FFFFFF"/>
              <w:tabs>
                <w:tab w:val="left" w:pos="1246"/>
              </w:tabs>
              <w:spacing w:line="240" w:lineRule="auto"/>
              <w:ind w:left="32"/>
              <w:rPr>
                <w:rFonts w:ascii="Times New Roman" w:hAnsi="Times New Roman" w:cs="Times New Roman"/>
                <w:spacing w:val="-15"/>
                <w:sz w:val="28"/>
                <w:szCs w:val="28"/>
              </w:rPr>
            </w:pPr>
            <w:r w:rsidRPr="002B7941">
              <w:rPr>
                <w:rFonts w:ascii="Times New Roman" w:hAnsi="Times New Roman" w:cs="Times New Roman"/>
                <w:sz w:val="28"/>
                <w:szCs w:val="28"/>
              </w:rPr>
              <w:t>10-12 соьз.</w:t>
            </w:r>
          </w:p>
          <w:p w:rsidR="002B7941" w:rsidRPr="002B7941" w:rsidRDefault="002B7941" w:rsidP="000072D5">
            <w:pPr>
              <w:shd w:val="clear" w:color="auto" w:fill="FFFFFF"/>
              <w:tabs>
                <w:tab w:val="left" w:pos="1246"/>
              </w:tabs>
              <w:spacing w:line="240" w:lineRule="auto"/>
              <w:ind w:left="32"/>
              <w:rPr>
                <w:rFonts w:ascii="Times New Roman" w:hAnsi="Times New Roman" w:cs="Times New Roman"/>
                <w:spacing w:val="-15"/>
                <w:sz w:val="28"/>
                <w:szCs w:val="28"/>
                <w:lang w:val="en-US"/>
              </w:rPr>
            </w:pPr>
            <w:r w:rsidRPr="002B7941">
              <w:rPr>
                <w:rFonts w:ascii="Times New Roman" w:hAnsi="Times New Roman" w:cs="Times New Roman"/>
                <w:spacing w:val="-1"/>
                <w:sz w:val="28"/>
                <w:szCs w:val="28"/>
              </w:rPr>
              <w:t>12-15 соьз.</w:t>
            </w:r>
          </w:p>
        </w:tc>
      </w:tr>
    </w:tbl>
    <w:p w:rsidR="002B7941" w:rsidRPr="002B7941" w:rsidRDefault="002B7941" w:rsidP="002B7941">
      <w:pPr>
        <w:shd w:val="clear" w:color="auto" w:fill="FFFFFF"/>
        <w:rPr>
          <w:rFonts w:ascii="Times New Roman" w:hAnsi="Times New Roman" w:cs="Times New Roman"/>
          <w:sz w:val="28"/>
          <w:szCs w:val="28"/>
        </w:rPr>
      </w:pP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Диктантларданбаскаболыпокувшылардынъбилимлеринэмсулыпларынтергеруьшинграмматикалыкайырувдаозгарылады. Грамматикадерислердеокувшылардынъоьзойларынбайланыслыэтипязыпбилуьвлеринтергевмы</w:t>
      </w:r>
      <w:r w:rsidRPr="002B7941">
        <w:rPr>
          <w:rFonts w:ascii="Times New Roman" w:hAnsi="Times New Roman" w:cs="Times New Roman"/>
          <w:sz w:val="28"/>
          <w:szCs w:val="28"/>
        </w:rPr>
        <w:lastRenderedPageBreak/>
        <w:t xml:space="preserve">радпантуьрликуллыкларбериледи. Айтпага, 2 классокувшыларынакайдайдыбиртемага 2-3 йыйматуьзипязбагадегенборышбериледи. </w:t>
      </w:r>
      <w:proofErr w:type="gramStart"/>
      <w:r w:rsidRPr="002B7941">
        <w:rPr>
          <w:rFonts w:ascii="Times New Roman" w:hAnsi="Times New Roman" w:cs="Times New Roman"/>
          <w:sz w:val="28"/>
          <w:szCs w:val="28"/>
          <w:lang w:val="en-US"/>
        </w:rPr>
        <w:t>III</w:t>
      </w:r>
      <w:r w:rsidRPr="002B7941">
        <w:rPr>
          <w:rFonts w:ascii="Times New Roman" w:hAnsi="Times New Roman" w:cs="Times New Roman"/>
          <w:sz w:val="28"/>
          <w:szCs w:val="28"/>
        </w:rPr>
        <w:t>эм</w:t>
      </w:r>
      <w:r w:rsidRPr="002B7941">
        <w:rPr>
          <w:rFonts w:ascii="Times New Roman" w:hAnsi="Times New Roman" w:cs="Times New Roman"/>
          <w:sz w:val="28"/>
          <w:szCs w:val="28"/>
          <w:lang w:val="en-US"/>
        </w:rPr>
        <w:t>IV</w:t>
      </w:r>
      <w:r w:rsidRPr="002B7941">
        <w:rPr>
          <w:rFonts w:ascii="Times New Roman" w:hAnsi="Times New Roman" w:cs="Times New Roman"/>
          <w:sz w:val="28"/>
          <w:szCs w:val="28"/>
        </w:rPr>
        <w:t>класслардаокувшыларизложениелерэмсочинениелерязадылар.</w:t>
      </w:r>
      <w:proofErr w:type="gramEnd"/>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Уьйретуьвши</w:t>
      </w:r>
      <w:r w:rsidRPr="002B7941">
        <w:rPr>
          <w:rFonts w:ascii="Times New Roman" w:hAnsi="Times New Roman" w:cs="Times New Roman"/>
          <w:b/>
          <w:sz w:val="28"/>
          <w:szCs w:val="28"/>
        </w:rPr>
        <w:t>изложениелер</w:t>
      </w:r>
      <w:r w:rsidRPr="002B7941">
        <w:rPr>
          <w:rFonts w:ascii="Times New Roman" w:hAnsi="Times New Roman" w:cs="Times New Roman"/>
          <w:sz w:val="28"/>
          <w:szCs w:val="28"/>
        </w:rPr>
        <w:t>эм</w:t>
      </w:r>
      <w:r w:rsidRPr="002B7941">
        <w:rPr>
          <w:rFonts w:ascii="Times New Roman" w:hAnsi="Times New Roman" w:cs="Times New Roman"/>
          <w:b/>
          <w:sz w:val="28"/>
          <w:szCs w:val="28"/>
        </w:rPr>
        <w:t>сочинениелер</w:t>
      </w:r>
      <w:r w:rsidRPr="002B7941">
        <w:rPr>
          <w:rFonts w:ascii="Times New Roman" w:hAnsi="Times New Roman" w:cs="Times New Roman"/>
          <w:sz w:val="28"/>
          <w:szCs w:val="28"/>
        </w:rPr>
        <w:t>эки-уьщюмадабиркереозгарылады.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3-нши класста йылдынъ басында изложение этип язар уьшин 30-40 соьзли хабарлав тексти бериледи. Йылдынъ сонъына окувшы</w:t>
      </w:r>
      <w:r w:rsidRPr="002B7941">
        <w:rPr>
          <w:rFonts w:ascii="Times New Roman" w:hAnsi="Times New Roman" w:cs="Times New Roman"/>
          <w:sz w:val="28"/>
          <w:szCs w:val="28"/>
        </w:rPr>
        <w:softHyphen/>
        <w:t>лар 40-50 соьзли текстти изложение этип язадылар. Изложениединъ планы окытувшыдынъ етекшилиги мен туьзиледи.</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4-нши класстынъ окувшылары йылдынъ басында 50-60 соьзли хабарлав текстти изложение этип язадылар. Йыл узагында текстлердинъ карары, соьз саны 60-70 етеди. Изложениединъ планын окувшылар оьзлери туьзедилер.</w:t>
      </w:r>
    </w:p>
    <w:p w:rsidR="002B7941" w:rsidRPr="002B7941" w:rsidRDefault="002B7941" w:rsidP="002B7941">
      <w:pPr>
        <w:shd w:val="clear" w:color="auto" w:fill="FFFFFF"/>
        <w:tabs>
          <w:tab w:val="left" w:pos="1231"/>
        </w:tabs>
        <w:rPr>
          <w:rFonts w:ascii="Times New Roman" w:hAnsi="Times New Roman" w:cs="Times New Roman"/>
          <w:sz w:val="28"/>
          <w:szCs w:val="28"/>
        </w:rPr>
      </w:pPr>
      <w:r w:rsidRPr="002B7941">
        <w:rPr>
          <w:rFonts w:ascii="Times New Roman" w:hAnsi="Times New Roman" w:cs="Times New Roman"/>
          <w:bCs/>
          <w:sz w:val="28"/>
          <w:szCs w:val="28"/>
        </w:rPr>
        <w:t xml:space="preserve">III </w:t>
      </w:r>
      <w:r w:rsidRPr="002B7941">
        <w:rPr>
          <w:rFonts w:ascii="Times New Roman" w:hAnsi="Times New Roman" w:cs="Times New Roman"/>
          <w:sz w:val="28"/>
          <w:szCs w:val="28"/>
        </w:rPr>
        <w:t>класста сочинениелер тек уьйретуьвши болып озады.</w:t>
      </w:r>
    </w:p>
    <w:p w:rsidR="002B7941" w:rsidRPr="002B7941" w:rsidRDefault="002B7941" w:rsidP="002B7941">
      <w:pPr>
        <w:shd w:val="clear" w:color="auto" w:fill="FFFFFF"/>
        <w:tabs>
          <w:tab w:val="left" w:pos="1375"/>
        </w:tabs>
        <w:rPr>
          <w:rFonts w:ascii="Times New Roman" w:hAnsi="Times New Roman" w:cs="Times New Roman"/>
          <w:sz w:val="28"/>
          <w:szCs w:val="28"/>
        </w:rPr>
      </w:pPr>
      <w:proofErr w:type="gramStart"/>
      <w:r w:rsidRPr="002B7941">
        <w:rPr>
          <w:rFonts w:ascii="Times New Roman" w:hAnsi="Times New Roman" w:cs="Times New Roman"/>
          <w:spacing w:val="-12"/>
          <w:sz w:val="28"/>
          <w:szCs w:val="28"/>
          <w:lang w:val="en-US"/>
        </w:rPr>
        <w:t>IV</w:t>
      </w:r>
      <w:r w:rsidRPr="002B7941">
        <w:rPr>
          <w:rFonts w:ascii="Times New Roman" w:hAnsi="Times New Roman" w:cs="Times New Roman"/>
          <w:sz w:val="28"/>
          <w:szCs w:val="28"/>
        </w:rPr>
        <w:t>класста сочинениелер, ис болып, озгарылмага болады.</w:t>
      </w:r>
      <w:proofErr w:type="gramEnd"/>
      <w:r w:rsidRPr="002B7941">
        <w:rPr>
          <w:rFonts w:ascii="Times New Roman" w:hAnsi="Times New Roman" w:cs="Times New Roman"/>
          <w:sz w:val="28"/>
          <w:szCs w:val="28"/>
        </w:rPr>
        <w:t xml:space="preserve"> Сочинениеге белги салувда эске алынады: маьнесининъ берилген темага келисуьви, соьзлерди дурыс пайдаланувы эм йыймалардынъ дурыс туьзилуьви, соьзлердинъ янъылыссыз язылувы.</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Изложениелерди эм сочинениелерди караганда, баьри де яклары эске алынып, эки белги салынады: маьне эм орфография ягыннан.</w:t>
      </w:r>
    </w:p>
    <w:p w:rsidR="002B7941" w:rsidRPr="002B7941" w:rsidRDefault="002B7941" w:rsidP="002B7941">
      <w:pPr>
        <w:shd w:val="clear" w:color="auto" w:fill="FFFFFF"/>
        <w:spacing w:line="240" w:lineRule="auto"/>
        <w:rPr>
          <w:rFonts w:ascii="Times New Roman" w:hAnsi="Times New Roman" w:cs="Times New Roman"/>
          <w:sz w:val="28"/>
          <w:szCs w:val="28"/>
        </w:rPr>
      </w:pPr>
    </w:p>
    <w:p w:rsidR="002B7941" w:rsidRPr="002B7941" w:rsidRDefault="002B7941" w:rsidP="002B7941">
      <w:pPr>
        <w:shd w:val="clear" w:color="auto" w:fill="FFFFFF"/>
        <w:jc w:val="center"/>
        <w:rPr>
          <w:rFonts w:ascii="Times New Roman" w:hAnsi="Times New Roman" w:cs="Times New Roman"/>
          <w:b/>
          <w:bCs/>
          <w:sz w:val="28"/>
          <w:szCs w:val="28"/>
        </w:rPr>
      </w:pPr>
      <w:r w:rsidRPr="002B7941">
        <w:rPr>
          <w:rFonts w:ascii="Times New Roman" w:hAnsi="Times New Roman" w:cs="Times New Roman"/>
          <w:b/>
          <w:bCs/>
          <w:sz w:val="28"/>
          <w:szCs w:val="28"/>
        </w:rPr>
        <w:t>в) Окувшылардынъ билимлерине, сулыпларына тамамлав</w:t>
      </w:r>
    </w:p>
    <w:p w:rsidR="002B7941" w:rsidRPr="002B7941" w:rsidRDefault="002B7941" w:rsidP="002B7941">
      <w:pPr>
        <w:shd w:val="clear" w:color="auto" w:fill="FFFFFF"/>
        <w:spacing w:line="480" w:lineRule="auto"/>
        <w:jc w:val="center"/>
        <w:rPr>
          <w:rFonts w:ascii="Times New Roman" w:hAnsi="Times New Roman" w:cs="Times New Roman"/>
          <w:sz w:val="28"/>
          <w:szCs w:val="28"/>
        </w:rPr>
      </w:pPr>
      <w:r w:rsidRPr="002B7941">
        <w:rPr>
          <w:rFonts w:ascii="Times New Roman" w:hAnsi="Times New Roman" w:cs="Times New Roman"/>
          <w:b/>
          <w:bCs/>
          <w:sz w:val="28"/>
          <w:szCs w:val="28"/>
        </w:rPr>
        <w:t xml:space="preserve"> белги беруьв (итоговый)</w:t>
      </w:r>
    </w:p>
    <w:p w:rsidR="002B7941" w:rsidRPr="002B7941" w:rsidRDefault="002B7941" w:rsidP="002B7941">
      <w:pPr>
        <w:shd w:val="clear" w:color="auto" w:fill="FFFFFF"/>
        <w:rPr>
          <w:rFonts w:ascii="Times New Roman" w:hAnsi="Times New Roman" w:cs="Times New Roman"/>
          <w:sz w:val="28"/>
          <w:szCs w:val="28"/>
        </w:rPr>
      </w:pPr>
      <w:r w:rsidRPr="002B7941">
        <w:rPr>
          <w:rFonts w:ascii="Times New Roman" w:hAnsi="Times New Roman" w:cs="Times New Roman"/>
          <w:sz w:val="28"/>
          <w:szCs w:val="28"/>
        </w:rPr>
        <w:t>Окувшыга тувган тилден йылдынъ аьр шеригинде эм йыл</w:t>
      </w:r>
      <w:r w:rsidRPr="002B7941">
        <w:rPr>
          <w:rFonts w:ascii="Times New Roman" w:hAnsi="Times New Roman" w:cs="Times New Roman"/>
          <w:sz w:val="28"/>
          <w:szCs w:val="28"/>
        </w:rPr>
        <w:softHyphen/>
        <w:t>дынъ сонъында бир белги салынады. Ол заманда эске алынады: куьнделик алган белгилери, баьри де тергев ислерден алган белгилери.</w:t>
      </w:r>
    </w:p>
    <w:p w:rsidR="002B7941" w:rsidRPr="002B7941" w:rsidRDefault="002B7941" w:rsidP="002B7941">
      <w:pPr>
        <w:shd w:val="clear" w:color="auto" w:fill="FFFFFF"/>
        <w:rPr>
          <w:rFonts w:ascii="Times New Roman" w:hAnsi="Times New Roman" w:cs="Times New Roman"/>
          <w:b/>
          <w:sz w:val="28"/>
          <w:szCs w:val="28"/>
        </w:rPr>
      </w:pPr>
      <w:r w:rsidRPr="002B7941">
        <w:rPr>
          <w:rFonts w:ascii="Times New Roman" w:hAnsi="Times New Roman" w:cs="Times New Roman"/>
          <w:sz w:val="28"/>
          <w:szCs w:val="28"/>
        </w:rPr>
        <w:t>Ама айлак та уьйкен маьне тергев эм тамамлав уьшин озгарылган ислердинъ белгилерине бериледи. Эгер окувшы бир шериктинъ ишинде озгарылган баьри язув ислерден осал белги алган болса, ога шерик сонъында орта белги салып болмайды.</w:t>
      </w:r>
    </w:p>
    <w:p w:rsidR="002B7941" w:rsidRPr="002B7941" w:rsidRDefault="002B7941" w:rsidP="002B7941">
      <w:pPr>
        <w:rPr>
          <w:rFonts w:ascii="Times New Roman" w:hAnsi="Times New Roman" w:cs="Times New Roman"/>
        </w:rPr>
      </w:pPr>
    </w:p>
    <w:p w:rsidR="002B7941" w:rsidRPr="002B7941" w:rsidRDefault="002B7941">
      <w:pPr>
        <w:rPr>
          <w:rFonts w:ascii="Times New Roman" w:hAnsi="Times New Roman" w:cs="Times New Roman"/>
        </w:rPr>
      </w:pPr>
    </w:p>
    <w:sectPr w:rsidR="002B7941" w:rsidRPr="002B7941" w:rsidSect="002B7941">
      <w:pgSz w:w="11906" w:h="16838"/>
      <w:pgMar w:top="170" w:right="284" w:bottom="1134" w:left="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E0D126"/>
    <w:lvl w:ilvl="0">
      <w:numFmt w:val="bullet"/>
      <w:lvlText w:val="*"/>
      <w:lvlJc w:val="left"/>
    </w:lvl>
  </w:abstractNum>
  <w:abstractNum w:abstractNumId="1">
    <w:nsid w:val="00000002"/>
    <w:multiLevelType w:val="singleLevel"/>
    <w:tmpl w:val="00000002"/>
    <w:name w:val="WW8Num2"/>
    <w:lvl w:ilvl="0">
      <w:start w:val="34"/>
      <w:numFmt w:val="decimal"/>
      <w:lvlText w:val="%1."/>
      <w:lvlJc w:val="left"/>
      <w:pPr>
        <w:tabs>
          <w:tab w:val="num" w:pos="0"/>
        </w:tabs>
        <w:ind w:left="1084" w:hanging="375"/>
      </w:pPr>
      <w:rPr>
        <w:rFonts w:cs="Times New Roman"/>
        <w:sz w:val="28"/>
        <w:szCs w:val="28"/>
      </w:rPr>
    </w:lvl>
  </w:abstractNum>
  <w:abstractNum w:abstractNumId="2">
    <w:nsid w:val="00000003"/>
    <w:multiLevelType w:val="singleLevel"/>
    <w:tmpl w:val="00000003"/>
    <w:name w:val="WW8Num3"/>
    <w:lvl w:ilvl="0">
      <w:start w:val="24"/>
      <w:numFmt w:val="decimal"/>
      <w:lvlText w:val="%1."/>
      <w:lvlJc w:val="left"/>
      <w:pPr>
        <w:tabs>
          <w:tab w:val="num" w:pos="0"/>
        </w:tabs>
        <w:ind w:left="1084" w:hanging="375"/>
      </w:pPr>
      <w:rPr>
        <w:rFonts w:cs="Times New Roman"/>
        <w:sz w:val="28"/>
        <w:szCs w:val="28"/>
      </w:rPr>
    </w:lvl>
  </w:abstractNum>
  <w:abstractNum w:abstractNumId="3">
    <w:nsid w:val="00000004"/>
    <w:multiLevelType w:val="singleLevel"/>
    <w:tmpl w:val="00000004"/>
    <w:name w:val="WW8Num4"/>
    <w:lvl w:ilvl="0">
      <w:start w:val="32"/>
      <w:numFmt w:val="decimal"/>
      <w:lvlText w:val="%1."/>
      <w:lvlJc w:val="left"/>
      <w:pPr>
        <w:tabs>
          <w:tab w:val="num" w:pos="0"/>
        </w:tabs>
        <w:ind w:left="1084" w:hanging="375"/>
      </w:pPr>
      <w:rPr>
        <w:rFonts w:ascii="Times New Roman" w:hAnsi="Times New Roman" w:cs="Times New Roman" w:hint="default"/>
        <w:sz w:val="28"/>
        <w:szCs w:val="28"/>
      </w:rPr>
    </w:lvl>
  </w:abstractNum>
  <w:abstractNum w:abstractNumId="4">
    <w:nsid w:val="00000006"/>
    <w:multiLevelType w:val="singleLevel"/>
    <w:tmpl w:val="30E89254"/>
    <w:name w:val="WW8Num6"/>
    <w:lvl w:ilvl="0">
      <w:start w:val="1"/>
      <w:numFmt w:val="decimal"/>
      <w:lvlText w:val="%1."/>
      <w:lvlJc w:val="left"/>
      <w:pPr>
        <w:tabs>
          <w:tab w:val="num" w:pos="0"/>
        </w:tabs>
        <w:ind w:left="1069" w:hanging="360"/>
      </w:pPr>
      <w:rPr>
        <w:rFonts w:ascii="Times New Roman" w:eastAsia="Times New Roman" w:hAnsi="Times New Roman" w:cs="Times New Roman"/>
        <w:b/>
        <w:sz w:val="28"/>
        <w:szCs w:val="28"/>
      </w:rPr>
    </w:lvl>
  </w:abstractNum>
  <w:abstractNum w:abstractNumId="5">
    <w:nsid w:val="00A72D05"/>
    <w:multiLevelType w:val="hybridMultilevel"/>
    <w:tmpl w:val="C67C349E"/>
    <w:lvl w:ilvl="0" w:tplc="C6A08D72">
      <w:start w:val="13"/>
      <w:numFmt w:val="decimal"/>
      <w:lvlText w:val="%1."/>
      <w:lvlJc w:val="left"/>
      <w:pPr>
        <w:tabs>
          <w:tab w:val="num" w:pos="1069"/>
        </w:tabs>
        <w:ind w:left="1069" w:hanging="360"/>
      </w:pPr>
      <w:rPr>
        <w:rFonts w:hint="default"/>
        <w:i/>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4E57C79"/>
    <w:multiLevelType w:val="hybridMultilevel"/>
    <w:tmpl w:val="DD7803BA"/>
    <w:lvl w:ilvl="0" w:tplc="5B7AF3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93864C5"/>
    <w:multiLevelType w:val="singleLevel"/>
    <w:tmpl w:val="3DC04B2E"/>
    <w:lvl w:ilvl="0">
      <w:start w:val="8"/>
      <w:numFmt w:val="decimal"/>
      <w:lvlText w:val="%1."/>
      <w:legacy w:legacy="1" w:legacySpace="0" w:legacyIndent="353"/>
      <w:lvlJc w:val="left"/>
      <w:rPr>
        <w:rFonts w:ascii="Times New Roman" w:hAnsi="Times New Roman" w:cs="Times New Roman" w:hint="default"/>
        <w:b/>
      </w:rPr>
    </w:lvl>
  </w:abstractNum>
  <w:abstractNum w:abstractNumId="8">
    <w:nsid w:val="0BDB0A89"/>
    <w:multiLevelType w:val="singleLevel"/>
    <w:tmpl w:val="C8BA2FE2"/>
    <w:lvl w:ilvl="0">
      <w:start w:val="2"/>
      <w:numFmt w:val="decimal"/>
      <w:lvlText w:val="%1)"/>
      <w:legacy w:legacy="1" w:legacySpace="0" w:legacyIndent="237"/>
      <w:lvlJc w:val="left"/>
      <w:rPr>
        <w:rFonts w:ascii="Times New Roman" w:hAnsi="Times New Roman" w:cs="Times New Roman" w:hint="default"/>
      </w:rPr>
    </w:lvl>
  </w:abstractNum>
  <w:abstractNum w:abstractNumId="9">
    <w:nsid w:val="10B94751"/>
    <w:multiLevelType w:val="singleLevel"/>
    <w:tmpl w:val="AC8C19FA"/>
    <w:lvl w:ilvl="0">
      <w:start w:val="4"/>
      <w:numFmt w:val="decimal"/>
      <w:lvlText w:val="%1."/>
      <w:legacy w:legacy="1" w:legacySpace="0" w:legacyIndent="302"/>
      <w:lvlJc w:val="left"/>
      <w:rPr>
        <w:rFonts w:ascii="Times New Roman" w:hAnsi="Times New Roman" w:cs="Times New Roman" w:hint="default"/>
        <w:b w:val="0"/>
      </w:rPr>
    </w:lvl>
  </w:abstractNum>
  <w:abstractNum w:abstractNumId="10">
    <w:nsid w:val="10DC7DBA"/>
    <w:multiLevelType w:val="singleLevel"/>
    <w:tmpl w:val="51E2BCD0"/>
    <w:lvl w:ilvl="0">
      <w:start w:val="1"/>
      <w:numFmt w:val="decimal"/>
      <w:lvlText w:val="%1."/>
      <w:legacy w:legacy="1" w:legacySpace="0" w:legacyIndent="346"/>
      <w:lvlJc w:val="left"/>
      <w:rPr>
        <w:rFonts w:ascii="Times New Roman" w:hAnsi="Times New Roman" w:cs="Times New Roman" w:hint="default"/>
      </w:rPr>
    </w:lvl>
  </w:abstractNum>
  <w:abstractNum w:abstractNumId="11">
    <w:nsid w:val="138B5E52"/>
    <w:multiLevelType w:val="singleLevel"/>
    <w:tmpl w:val="60E21F94"/>
    <w:lvl w:ilvl="0">
      <w:start w:val="3"/>
      <w:numFmt w:val="upperRoman"/>
      <w:lvlText w:val="%1"/>
      <w:legacy w:legacy="1" w:legacySpace="0" w:legacyIndent="404"/>
      <w:lvlJc w:val="left"/>
      <w:rPr>
        <w:rFonts w:ascii="Times New Roman" w:hAnsi="Times New Roman" w:cs="Times New Roman" w:hint="default"/>
      </w:rPr>
    </w:lvl>
  </w:abstractNum>
  <w:abstractNum w:abstractNumId="12">
    <w:nsid w:val="15DD66EF"/>
    <w:multiLevelType w:val="singleLevel"/>
    <w:tmpl w:val="969A13EA"/>
    <w:lvl w:ilvl="0">
      <w:start w:val="1"/>
      <w:numFmt w:val="decimal"/>
      <w:lvlText w:val="%1."/>
      <w:legacy w:legacy="1" w:legacySpace="0" w:legacyIndent="331"/>
      <w:lvlJc w:val="left"/>
      <w:rPr>
        <w:rFonts w:ascii="Times New Roman" w:hAnsi="Times New Roman" w:cs="Times New Roman" w:hint="default"/>
        <w:b/>
        <w:i w:val="0"/>
      </w:rPr>
    </w:lvl>
  </w:abstractNum>
  <w:abstractNum w:abstractNumId="13">
    <w:nsid w:val="1B984B32"/>
    <w:multiLevelType w:val="singleLevel"/>
    <w:tmpl w:val="032A9DC8"/>
    <w:lvl w:ilvl="0">
      <w:start w:val="1"/>
      <w:numFmt w:val="decimal"/>
      <w:lvlText w:val="%1."/>
      <w:legacy w:legacy="1" w:legacySpace="0" w:legacyIndent="382"/>
      <w:lvlJc w:val="left"/>
      <w:rPr>
        <w:rFonts w:ascii="Times New Roman" w:hAnsi="Times New Roman" w:cs="Times New Roman" w:hint="default"/>
      </w:rPr>
    </w:lvl>
  </w:abstractNum>
  <w:abstractNum w:abstractNumId="14">
    <w:nsid w:val="2AB5251D"/>
    <w:multiLevelType w:val="hybridMultilevel"/>
    <w:tmpl w:val="E0D29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793CEF"/>
    <w:multiLevelType w:val="singleLevel"/>
    <w:tmpl w:val="995028CA"/>
    <w:lvl w:ilvl="0">
      <w:start w:val="1"/>
      <w:numFmt w:val="decimal"/>
      <w:lvlText w:val="%1."/>
      <w:legacy w:legacy="1" w:legacySpace="0" w:legacyIndent="345"/>
      <w:lvlJc w:val="left"/>
      <w:rPr>
        <w:rFonts w:ascii="Times New Roman" w:hAnsi="Times New Roman" w:cs="Times New Roman" w:hint="default"/>
      </w:rPr>
    </w:lvl>
  </w:abstractNum>
  <w:abstractNum w:abstractNumId="16">
    <w:nsid w:val="2E483431"/>
    <w:multiLevelType w:val="singleLevel"/>
    <w:tmpl w:val="CEC4EA1C"/>
    <w:lvl w:ilvl="0">
      <w:start w:val="1"/>
      <w:numFmt w:val="decimal"/>
      <w:lvlText w:val="%1)"/>
      <w:legacy w:legacy="1" w:legacySpace="0" w:legacyIndent="375"/>
      <w:lvlJc w:val="left"/>
      <w:rPr>
        <w:rFonts w:ascii="Times New Roman" w:hAnsi="Times New Roman" w:cs="Times New Roman" w:hint="default"/>
      </w:rPr>
    </w:lvl>
  </w:abstractNum>
  <w:abstractNum w:abstractNumId="17">
    <w:nsid w:val="323D7C1F"/>
    <w:multiLevelType w:val="singleLevel"/>
    <w:tmpl w:val="51E2BCD0"/>
    <w:lvl w:ilvl="0">
      <w:start w:val="1"/>
      <w:numFmt w:val="decimal"/>
      <w:lvlText w:val="%1."/>
      <w:legacy w:legacy="1" w:legacySpace="0" w:legacyIndent="346"/>
      <w:lvlJc w:val="left"/>
      <w:rPr>
        <w:rFonts w:ascii="Times New Roman" w:hAnsi="Times New Roman" w:cs="Times New Roman" w:hint="default"/>
      </w:rPr>
    </w:lvl>
  </w:abstractNum>
  <w:abstractNum w:abstractNumId="18">
    <w:nsid w:val="3E3400C1"/>
    <w:multiLevelType w:val="singleLevel"/>
    <w:tmpl w:val="40A69028"/>
    <w:lvl w:ilvl="0">
      <w:start w:val="3"/>
      <w:numFmt w:val="decimal"/>
      <w:lvlText w:val="%1"/>
      <w:legacy w:legacy="1" w:legacySpace="0" w:legacyIndent="195"/>
      <w:lvlJc w:val="left"/>
      <w:rPr>
        <w:rFonts w:ascii="Times New Roman" w:hAnsi="Times New Roman" w:cs="Times New Roman" w:hint="default"/>
      </w:rPr>
    </w:lvl>
  </w:abstractNum>
  <w:abstractNum w:abstractNumId="19">
    <w:nsid w:val="40BE7A80"/>
    <w:multiLevelType w:val="singleLevel"/>
    <w:tmpl w:val="9850A94E"/>
    <w:lvl w:ilvl="0">
      <w:start w:val="1"/>
      <w:numFmt w:val="decimal"/>
      <w:lvlText w:val="%1)"/>
      <w:legacy w:legacy="1" w:legacySpace="0" w:legacyIndent="216"/>
      <w:lvlJc w:val="left"/>
      <w:rPr>
        <w:rFonts w:ascii="Times New Roman" w:hAnsi="Times New Roman" w:cs="Times New Roman" w:hint="default"/>
      </w:rPr>
    </w:lvl>
  </w:abstractNum>
  <w:abstractNum w:abstractNumId="20">
    <w:nsid w:val="584E7EF8"/>
    <w:multiLevelType w:val="singleLevel"/>
    <w:tmpl w:val="4C00EC50"/>
    <w:lvl w:ilvl="0">
      <w:start w:val="3"/>
      <w:numFmt w:val="upperRoman"/>
      <w:lvlText w:val="%1"/>
      <w:legacy w:legacy="1" w:legacySpace="0" w:legacyIndent="389"/>
      <w:lvlJc w:val="left"/>
      <w:rPr>
        <w:rFonts w:ascii="Times New Roman" w:hAnsi="Times New Roman" w:cs="Times New Roman" w:hint="default"/>
        <w:spacing w:val="0"/>
      </w:rPr>
    </w:lvl>
  </w:abstractNum>
  <w:abstractNum w:abstractNumId="21">
    <w:nsid w:val="5AB64783"/>
    <w:multiLevelType w:val="singleLevel"/>
    <w:tmpl w:val="27BA8632"/>
    <w:lvl w:ilvl="0">
      <w:start w:val="8"/>
      <w:numFmt w:val="decimal"/>
      <w:lvlText w:val="%1."/>
      <w:legacy w:legacy="1" w:legacySpace="0" w:legacyIndent="418"/>
      <w:lvlJc w:val="left"/>
      <w:rPr>
        <w:rFonts w:ascii="Times New Roman" w:hAnsi="Times New Roman" w:cs="Times New Roman" w:hint="default"/>
        <w:b/>
      </w:rPr>
    </w:lvl>
  </w:abstractNum>
  <w:abstractNum w:abstractNumId="22">
    <w:nsid w:val="5AD021BD"/>
    <w:multiLevelType w:val="hybridMultilevel"/>
    <w:tmpl w:val="93188414"/>
    <w:lvl w:ilvl="0" w:tplc="C0F06F7E">
      <w:start w:val="1"/>
      <w:numFmt w:val="upperRoman"/>
      <w:lvlText w:val="%1."/>
      <w:lvlJc w:val="left"/>
      <w:pPr>
        <w:ind w:left="1159" w:hanging="720"/>
      </w:pPr>
      <w:rPr>
        <w:rFonts w:hint="default"/>
      </w:r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23">
    <w:nsid w:val="5CF85FF6"/>
    <w:multiLevelType w:val="singleLevel"/>
    <w:tmpl w:val="529EFC94"/>
    <w:lvl w:ilvl="0">
      <w:start w:val="3"/>
      <w:numFmt w:val="upperRoman"/>
      <w:lvlText w:val="%1"/>
      <w:legacy w:legacy="1" w:legacySpace="0" w:legacyIndent="317"/>
      <w:lvlJc w:val="left"/>
      <w:rPr>
        <w:rFonts w:ascii="Times New Roman" w:hAnsi="Times New Roman" w:cs="Times New Roman" w:hint="default"/>
        <w:sz w:val="28"/>
        <w:szCs w:val="28"/>
      </w:rPr>
    </w:lvl>
  </w:abstractNum>
  <w:abstractNum w:abstractNumId="24">
    <w:nsid w:val="61FB36EA"/>
    <w:multiLevelType w:val="singleLevel"/>
    <w:tmpl w:val="A468AE00"/>
    <w:lvl w:ilvl="0">
      <w:start w:val="1"/>
      <w:numFmt w:val="decimal"/>
      <w:lvlText w:val="%1)"/>
      <w:legacy w:legacy="1" w:legacySpace="0" w:legacyIndent="223"/>
      <w:lvlJc w:val="left"/>
      <w:rPr>
        <w:rFonts w:ascii="Times New Roman" w:hAnsi="Times New Roman" w:cs="Times New Roman" w:hint="default"/>
        <w:b/>
      </w:rPr>
    </w:lvl>
  </w:abstractNum>
  <w:abstractNum w:abstractNumId="25">
    <w:nsid w:val="640D033A"/>
    <w:multiLevelType w:val="singleLevel"/>
    <w:tmpl w:val="EEDC2C36"/>
    <w:lvl w:ilvl="0">
      <w:start w:val="1"/>
      <w:numFmt w:val="decimal"/>
      <w:lvlText w:val="%1."/>
      <w:legacy w:legacy="1" w:legacySpace="0" w:legacyIndent="338"/>
      <w:lvlJc w:val="left"/>
      <w:rPr>
        <w:rFonts w:ascii="Times New Roman" w:hAnsi="Times New Roman" w:cs="Times New Roman" w:hint="default"/>
      </w:rPr>
    </w:lvl>
  </w:abstractNum>
  <w:abstractNum w:abstractNumId="26">
    <w:nsid w:val="6E841DCB"/>
    <w:multiLevelType w:val="singleLevel"/>
    <w:tmpl w:val="B7CC8B84"/>
    <w:lvl w:ilvl="0">
      <w:start w:val="1"/>
      <w:numFmt w:val="decimal"/>
      <w:lvlText w:val="%1."/>
      <w:legacy w:legacy="1" w:legacySpace="0" w:legacyIndent="417"/>
      <w:lvlJc w:val="left"/>
      <w:rPr>
        <w:rFonts w:ascii="Times New Roman" w:hAnsi="Times New Roman" w:cs="Times New Roman" w:hint="default"/>
        <w:b w:val="0"/>
      </w:rPr>
    </w:lvl>
  </w:abstractNum>
  <w:abstractNum w:abstractNumId="27">
    <w:nsid w:val="6F264DA9"/>
    <w:multiLevelType w:val="hybridMultilevel"/>
    <w:tmpl w:val="D50E3998"/>
    <w:lvl w:ilvl="0" w:tplc="25B02E84">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1592C9D"/>
    <w:multiLevelType w:val="singleLevel"/>
    <w:tmpl w:val="E098D918"/>
    <w:lvl w:ilvl="0">
      <w:start w:val="1"/>
      <w:numFmt w:val="decimal"/>
      <w:lvlText w:val="%1."/>
      <w:legacy w:legacy="1" w:legacySpace="0" w:legacyIndent="353"/>
      <w:lvlJc w:val="left"/>
      <w:rPr>
        <w:rFonts w:ascii="Times New Roman" w:hAnsi="Times New Roman" w:cs="Times New Roman" w:hint="default"/>
        <w:b/>
      </w:rPr>
    </w:lvl>
  </w:abstractNum>
  <w:abstractNum w:abstractNumId="29">
    <w:nsid w:val="742628CC"/>
    <w:multiLevelType w:val="singleLevel"/>
    <w:tmpl w:val="9850A94E"/>
    <w:lvl w:ilvl="0">
      <w:start w:val="1"/>
      <w:numFmt w:val="decimal"/>
      <w:lvlText w:val="%1)"/>
      <w:legacy w:legacy="1" w:legacySpace="0" w:legacyIndent="216"/>
      <w:lvlJc w:val="left"/>
      <w:rPr>
        <w:rFonts w:ascii="Times New Roman" w:hAnsi="Times New Roman" w:cs="Times New Roman" w:hint="default"/>
      </w:rPr>
    </w:lvl>
  </w:abstractNum>
  <w:abstractNum w:abstractNumId="30">
    <w:nsid w:val="77BC3256"/>
    <w:multiLevelType w:val="singleLevel"/>
    <w:tmpl w:val="BAEC6878"/>
    <w:lvl w:ilvl="0">
      <w:start w:val="3"/>
      <w:numFmt w:val="upperRoman"/>
      <w:lvlText w:val="%1"/>
      <w:legacy w:legacy="1" w:legacySpace="0" w:legacyIndent="403"/>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2">
    <w:abstractNumId w:val="16"/>
  </w:num>
  <w:num w:numId="3">
    <w:abstractNumId w:val="25"/>
  </w:num>
  <w:num w:numId="4">
    <w:abstractNumId w:val="15"/>
  </w:num>
  <w:num w:numId="5">
    <w:abstractNumId w:val="10"/>
  </w:num>
  <w:num w:numId="6">
    <w:abstractNumId w:val="10"/>
    <w:lvlOverride w:ilvl="0">
      <w:lvl w:ilvl="0">
        <w:start w:val="1"/>
        <w:numFmt w:val="decimal"/>
        <w:lvlText w:val="%1."/>
        <w:legacy w:legacy="1" w:legacySpace="0" w:legacyIndent="345"/>
        <w:lvlJc w:val="left"/>
        <w:rPr>
          <w:rFonts w:ascii="Times New Roman" w:hAnsi="Times New Roman" w:cs="Times New Roman" w:hint="default"/>
        </w:rPr>
      </w:lvl>
    </w:lvlOverride>
  </w:num>
  <w:num w:numId="7">
    <w:abstractNumId w:val="9"/>
  </w:num>
  <w:num w:numId="8">
    <w:abstractNumId w:val="30"/>
  </w:num>
  <w:num w:numId="9">
    <w:abstractNumId w:val="11"/>
  </w:num>
  <w:num w:numId="10">
    <w:abstractNumId w:val="26"/>
  </w:num>
  <w:num w:numId="11">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3">
    <w:abstractNumId w:val="17"/>
  </w:num>
  <w:num w:numId="14">
    <w:abstractNumId w:val="7"/>
  </w:num>
  <w:num w:numId="1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6">
    <w:abstractNumId w:val="12"/>
  </w:num>
  <w:num w:numId="17">
    <w:abstractNumId w:val="21"/>
  </w:num>
  <w:num w:numId="18">
    <w:abstractNumId w:val="28"/>
  </w:num>
  <w:num w:numId="19">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4">
    <w:abstractNumId w:val="13"/>
  </w:num>
  <w:num w:numId="25">
    <w:abstractNumId w:val="20"/>
  </w:num>
  <w:num w:numId="26">
    <w:abstractNumId w:val="23"/>
  </w:num>
  <w:num w:numId="27">
    <w:abstractNumId w:val="14"/>
  </w:num>
  <w:num w:numId="28">
    <w:abstractNumId w:val="27"/>
  </w:num>
  <w:num w:numId="29">
    <w:abstractNumId w:val="19"/>
  </w:num>
  <w:num w:numId="30">
    <w:abstractNumId w:val="24"/>
  </w:num>
  <w:num w:numId="31">
    <w:abstractNumId w:val="29"/>
  </w:num>
  <w:num w:numId="32">
    <w:abstractNumId w:val="18"/>
  </w:num>
  <w:num w:numId="33">
    <w:abstractNumId w:val="8"/>
  </w:num>
  <w:num w:numId="34">
    <w:abstractNumId w:val="4"/>
  </w:num>
  <w:num w:numId="35">
    <w:abstractNumId w:val="5"/>
  </w:num>
  <w:num w:numId="36">
    <w:abstractNumId w:val="2"/>
  </w:num>
  <w:num w:numId="37">
    <w:abstractNumId w:val="3"/>
  </w:num>
  <w:num w:numId="38">
    <w:abstractNumId w:val="1"/>
  </w:num>
  <w:num w:numId="39">
    <w:abstractNumId w:val="6"/>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hideSpellingErrors/>
  <w:proofState w:grammar="clean"/>
  <w:defaultTabStop w:val="708"/>
  <w:drawingGridHorizontalSpacing w:val="110"/>
  <w:displayHorizontalDrawingGridEvery w:val="2"/>
  <w:characterSpacingControl w:val="doNotCompress"/>
  <w:compat/>
  <w:rsids>
    <w:rsidRoot w:val="002B7941"/>
    <w:rsid w:val="00000335"/>
    <w:rsid w:val="000022AB"/>
    <w:rsid w:val="00006D28"/>
    <w:rsid w:val="000156E1"/>
    <w:rsid w:val="00032C90"/>
    <w:rsid w:val="00035AA8"/>
    <w:rsid w:val="00036511"/>
    <w:rsid w:val="0003727C"/>
    <w:rsid w:val="0003734E"/>
    <w:rsid w:val="000405EA"/>
    <w:rsid w:val="00040AAD"/>
    <w:rsid w:val="00045707"/>
    <w:rsid w:val="00050708"/>
    <w:rsid w:val="00053CF1"/>
    <w:rsid w:val="00054AA6"/>
    <w:rsid w:val="00056776"/>
    <w:rsid w:val="000624DD"/>
    <w:rsid w:val="00067A40"/>
    <w:rsid w:val="00070E19"/>
    <w:rsid w:val="0007306B"/>
    <w:rsid w:val="0007375C"/>
    <w:rsid w:val="00074109"/>
    <w:rsid w:val="000802C0"/>
    <w:rsid w:val="00080797"/>
    <w:rsid w:val="00082609"/>
    <w:rsid w:val="00082F6A"/>
    <w:rsid w:val="000836CD"/>
    <w:rsid w:val="00083C83"/>
    <w:rsid w:val="000B1CC4"/>
    <w:rsid w:val="000C1D95"/>
    <w:rsid w:val="000C5C8B"/>
    <w:rsid w:val="000C7EAA"/>
    <w:rsid w:val="000C7EB5"/>
    <w:rsid w:val="000D397A"/>
    <w:rsid w:val="000D6B6B"/>
    <w:rsid w:val="000E2C44"/>
    <w:rsid w:val="000E30F6"/>
    <w:rsid w:val="000E6940"/>
    <w:rsid w:val="000E704A"/>
    <w:rsid w:val="000F6873"/>
    <w:rsid w:val="00121A05"/>
    <w:rsid w:val="00132C2B"/>
    <w:rsid w:val="001342BD"/>
    <w:rsid w:val="00134D2F"/>
    <w:rsid w:val="00135F46"/>
    <w:rsid w:val="001437AD"/>
    <w:rsid w:val="0015087D"/>
    <w:rsid w:val="00156C50"/>
    <w:rsid w:val="00156EB0"/>
    <w:rsid w:val="001648AF"/>
    <w:rsid w:val="00165BC1"/>
    <w:rsid w:val="001777B2"/>
    <w:rsid w:val="001924C5"/>
    <w:rsid w:val="00193FB7"/>
    <w:rsid w:val="00195104"/>
    <w:rsid w:val="001976C3"/>
    <w:rsid w:val="001A2574"/>
    <w:rsid w:val="001A25E6"/>
    <w:rsid w:val="001A4DBD"/>
    <w:rsid w:val="001A69B7"/>
    <w:rsid w:val="001B6112"/>
    <w:rsid w:val="001C26B5"/>
    <w:rsid w:val="001C2CC4"/>
    <w:rsid w:val="001C2FAF"/>
    <w:rsid w:val="001C4A44"/>
    <w:rsid w:val="001C5872"/>
    <w:rsid w:val="001E0079"/>
    <w:rsid w:val="001E503E"/>
    <w:rsid w:val="001E5E66"/>
    <w:rsid w:val="001E5FC2"/>
    <w:rsid w:val="001E6FC5"/>
    <w:rsid w:val="001F56D8"/>
    <w:rsid w:val="001F6609"/>
    <w:rsid w:val="00202AA8"/>
    <w:rsid w:val="002033DB"/>
    <w:rsid w:val="00204BDD"/>
    <w:rsid w:val="00211ADC"/>
    <w:rsid w:val="002147A8"/>
    <w:rsid w:val="0021491B"/>
    <w:rsid w:val="00217B2C"/>
    <w:rsid w:val="00223461"/>
    <w:rsid w:val="00225B0D"/>
    <w:rsid w:val="00226ABC"/>
    <w:rsid w:val="00226FBF"/>
    <w:rsid w:val="00227C74"/>
    <w:rsid w:val="00234DCD"/>
    <w:rsid w:val="00240D83"/>
    <w:rsid w:val="00243494"/>
    <w:rsid w:val="00245DD0"/>
    <w:rsid w:val="00246803"/>
    <w:rsid w:val="00246DB1"/>
    <w:rsid w:val="00247310"/>
    <w:rsid w:val="00262741"/>
    <w:rsid w:val="002636FB"/>
    <w:rsid w:val="00264340"/>
    <w:rsid w:val="002777FE"/>
    <w:rsid w:val="002844FA"/>
    <w:rsid w:val="00285395"/>
    <w:rsid w:val="00293A0A"/>
    <w:rsid w:val="00294CF6"/>
    <w:rsid w:val="002B1995"/>
    <w:rsid w:val="002B338F"/>
    <w:rsid w:val="002B7941"/>
    <w:rsid w:val="002C19B2"/>
    <w:rsid w:val="002D6624"/>
    <w:rsid w:val="002E26AE"/>
    <w:rsid w:val="002E69A3"/>
    <w:rsid w:val="002F4C6F"/>
    <w:rsid w:val="002F50AB"/>
    <w:rsid w:val="002F7866"/>
    <w:rsid w:val="0030738A"/>
    <w:rsid w:val="0031372E"/>
    <w:rsid w:val="00316F74"/>
    <w:rsid w:val="00320371"/>
    <w:rsid w:val="00320644"/>
    <w:rsid w:val="00332627"/>
    <w:rsid w:val="003332D3"/>
    <w:rsid w:val="0033338C"/>
    <w:rsid w:val="00346306"/>
    <w:rsid w:val="00351B2C"/>
    <w:rsid w:val="003572FA"/>
    <w:rsid w:val="003754C1"/>
    <w:rsid w:val="00375C9F"/>
    <w:rsid w:val="00380A30"/>
    <w:rsid w:val="003816F0"/>
    <w:rsid w:val="003838EB"/>
    <w:rsid w:val="00383B3C"/>
    <w:rsid w:val="003840DD"/>
    <w:rsid w:val="00384F4A"/>
    <w:rsid w:val="00385464"/>
    <w:rsid w:val="0038610D"/>
    <w:rsid w:val="00387FFB"/>
    <w:rsid w:val="00391E16"/>
    <w:rsid w:val="0039236E"/>
    <w:rsid w:val="003962A1"/>
    <w:rsid w:val="003B6BD1"/>
    <w:rsid w:val="003B7B33"/>
    <w:rsid w:val="003D1BB8"/>
    <w:rsid w:val="003D3B36"/>
    <w:rsid w:val="003D4CEF"/>
    <w:rsid w:val="003D56AF"/>
    <w:rsid w:val="003D62EC"/>
    <w:rsid w:val="003E636B"/>
    <w:rsid w:val="003F6A4A"/>
    <w:rsid w:val="00400954"/>
    <w:rsid w:val="0041208B"/>
    <w:rsid w:val="004142D5"/>
    <w:rsid w:val="00414C10"/>
    <w:rsid w:val="00415FA8"/>
    <w:rsid w:val="004258AA"/>
    <w:rsid w:val="004302F6"/>
    <w:rsid w:val="00434851"/>
    <w:rsid w:val="00435994"/>
    <w:rsid w:val="00444F22"/>
    <w:rsid w:val="00446B0E"/>
    <w:rsid w:val="00447984"/>
    <w:rsid w:val="00451E69"/>
    <w:rsid w:val="00454006"/>
    <w:rsid w:val="00456598"/>
    <w:rsid w:val="00460EDC"/>
    <w:rsid w:val="00463901"/>
    <w:rsid w:val="004661B2"/>
    <w:rsid w:val="00475192"/>
    <w:rsid w:val="004766C3"/>
    <w:rsid w:val="004775F0"/>
    <w:rsid w:val="00487911"/>
    <w:rsid w:val="0049026A"/>
    <w:rsid w:val="00490478"/>
    <w:rsid w:val="00496E19"/>
    <w:rsid w:val="004A1239"/>
    <w:rsid w:val="004A2979"/>
    <w:rsid w:val="004A30E4"/>
    <w:rsid w:val="004A31DA"/>
    <w:rsid w:val="004B046E"/>
    <w:rsid w:val="004B0A93"/>
    <w:rsid w:val="004B4D36"/>
    <w:rsid w:val="004B7E6E"/>
    <w:rsid w:val="004C47E0"/>
    <w:rsid w:val="004C75F4"/>
    <w:rsid w:val="004D0663"/>
    <w:rsid w:val="004D7698"/>
    <w:rsid w:val="004E675C"/>
    <w:rsid w:val="004E710C"/>
    <w:rsid w:val="005022F0"/>
    <w:rsid w:val="00504CDC"/>
    <w:rsid w:val="0051119C"/>
    <w:rsid w:val="0051489A"/>
    <w:rsid w:val="00521254"/>
    <w:rsid w:val="00526EB9"/>
    <w:rsid w:val="00533DA6"/>
    <w:rsid w:val="00537AD6"/>
    <w:rsid w:val="00537F1C"/>
    <w:rsid w:val="005413CC"/>
    <w:rsid w:val="005426D8"/>
    <w:rsid w:val="005432A8"/>
    <w:rsid w:val="00546A97"/>
    <w:rsid w:val="0055033D"/>
    <w:rsid w:val="005521B5"/>
    <w:rsid w:val="005537A2"/>
    <w:rsid w:val="005541D3"/>
    <w:rsid w:val="005603A1"/>
    <w:rsid w:val="00560899"/>
    <w:rsid w:val="00567818"/>
    <w:rsid w:val="00571797"/>
    <w:rsid w:val="00580FFC"/>
    <w:rsid w:val="0058152E"/>
    <w:rsid w:val="005863FE"/>
    <w:rsid w:val="0058643B"/>
    <w:rsid w:val="00593043"/>
    <w:rsid w:val="00596F95"/>
    <w:rsid w:val="005A140B"/>
    <w:rsid w:val="005A2BE9"/>
    <w:rsid w:val="005A6BB7"/>
    <w:rsid w:val="005B31A1"/>
    <w:rsid w:val="005C1585"/>
    <w:rsid w:val="005C286C"/>
    <w:rsid w:val="005D2DF5"/>
    <w:rsid w:val="005D4444"/>
    <w:rsid w:val="005D7DBA"/>
    <w:rsid w:val="005E36A1"/>
    <w:rsid w:val="005E5B9C"/>
    <w:rsid w:val="005F0897"/>
    <w:rsid w:val="005F44AD"/>
    <w:rsid w:val="005F605E"/>
    <w:rsid w:val="005F6BEB"/>
    <w:rsid w:val="0061139A"/>
    <w:rsid w:val="00615215"/>
    <w:rsid w:val="006457B2"/>
    <w:rsid w:val="00651E9E"/>
    <w:rsid w:val="006522F6"/>
    <w:rsid w:val="00667212"/>
    <w:rsid w:val="0067162B"/>
    <w:rsid w:val="00677F46"/>
    <w:rsid w:val="00681D4D"/>
    <w:rsid w:val="00681F2A"/>
    <w:rsid w:val="0069166E"/>
    <w:rsid w:val="00694142"/>
    <w:rsid w:val="0069484D"/>
    <w:rsid w:val="00695BAB"/>
    <w:rsid w:val="006A464B"/>
    <w:rsid w:val="006B1180"/>
    <w:rsid w:val="006C150C"/>
    <w:rsid w:val="006C31BE"/>
    <w:rsid w:val="006C7C99"/>
    <w:rsid w:val="006E3EFB"/>
    <w:rsid w:val="006F2F00"/>
    <w:rsid w:val="006F3B9D"/>
    <w:rsid w:val="006F4067"/>
    <w:rsid w:val="006F7699"/>
    <w:rsid w:val="00705D54"/>
    <w:rsid w:val="00711F74"/>
    <w:rsid w:val="00713DCE"/>
    <w:rsid w:val="007170CA"/>
    <w:rsid w:val="00721807"/>
    <w:rsid w:val="00722BA6"/>
    <w:rsid w:val="007314E8"/>
    <w:rsid w:val="007360BB"/>
    <w:rsid w:val="00740167"/>
    <w:rsid w:val="007409B6"/>
    <w:rsid w:val="00744170"/>
    <w:rsid w:val="0075568E"/>
    <w:rsid w:val="007601A1"/>
    <w:rsid w:val="00761500"/>
    <w:rsid w:val="00762EBB"/>
    <w:rsid w:val="00770CBD"/>
    <w:rsid w:val="007722F7"/>
    <w:rsid w:val="00775F15"/>
    <w:rsid w:val="00777281"/>
    <w:rsid w:val="00781DE7"/>
    <w:rsid w:val="007822E0"/>
    <w:rsid w:val="00784A3C"/>
    <w:rsid w:val="00787168"/>
    <w:rsid w:val="00796DB6"/>
    <w:rsid w:val="007A06E4"/>
    <w:rsid w:val="007A1925"/>
    <w:rsid w:val="007A2200"/>
    <w:rsid w:val="007A3E3A"/>
    <w:rsid w:val="007A7A59"/>
    <w:rsid w:val="007B693A"/>
    <w:rsid w:val="007B766E"/>
    <w:rsid w:val="007C0398"/>
    <w:rsid w:val="007C32B0"/>
    <w:rsid w:val="007C6586"/>
    <w:rsid w:val="007C77CE"/>
    <w:rsid w:val="007D0589"/>
    <w:rsid w:val="007D2A3A"/>
    <w:rsid w:val="007D4972"/>
    <w:rsid w:val="007E301E"/>
    <w:rsid w:val="007F1C8C"/>
    <w:rsid w:val="007F2594"/>
    <w:rsid w:val="007F280A"/>
    <w:rsid w:val="007F6EA6"/>
    <w:rsid w:val="007F7710"/>
    <w:rsid w:val="00802383"/>
    <w:rsid w:val="00806EAB"/>
    <w:rsid w:val="0080774C"/>
    <w:rsid w:val="008108E0"/>
    <w:rsid w:val="00811323"/>
    <w:rsid w:val="008115F9"/>
    <w:rsid w:val="00814462"/>
    <w:rsid w:val="00814915"/>
    <w:rsid w:val="00816CE2"/>
    <w:rsid w:val="008274D1"/>
    <w:rsid w:val="00831699"/>
    <w:rsid w:val="00852E85"/>
    <w:rsid w:val="0086135E"/>
    <w:rsid w:val="00867A04"/>
    <w:rsid w:val="00870BED"/>
    <w:rsid w:val="008762A8"/>
    <w:rsid w:val="00880DC9"/>
    <w:rsid w:val="00881169"/>
    <w:rsid w:val="008833FA"/>
    <w:rsid w:val="008912C1"/>
    <w:rsid w:val="00892F12"/>
    <w:rsid w:val="00897086"/>
    <w:rsid w:val="0089747E"/>
    <w:rsid w:val="008A4EE2"/>
    <w:rsid w:val="008A5A5F"/>
    <w:rsid w:val="008B5B26"/>
    <w:rsid w:val="008C3E20"/>
    <w:rsid w:val="008C7764"/>
    <w:rsid w:val="008D2569"/>
    <w:rsid w:val="008D4963"/>
    <w:rsid w:val="008E17FE"/>
    <w:rsid w:val="008E32FA"/>
    <w:rsid w:val="008E361D"/>
    <w:rsid w:val="008E57EF"/>
    <w:rsid w:val="00905A67"/>
    <w:rsid w:val="009062E2"/>
    <w:rsid w:val="009103C9"/>
    <w:rsid w:val="00913B9A"/>
    <w:rsid w:val="009240C8"/>
    <w:rsid w:val="00925DD4"/>
    <w:rsid w:val="00926251"/>
    <w:rsid w:val="00927651"/>
    <w:rsid w:val="00927CA6"/>
    <w:rsid w:val="00931A00"/>
    <w:rsid w:val="009433E5"/>
    <w:rsid w:val="00946D8C"/>
    <w:rsid w:val="009471D9"/>
    <w:rsid w:val="00952AB7"/>
    <w:rsid w:val="009534C5"/>
    <w:rsid w:val="00953CD8"/>
    <w:rsid w:val="00961E77"/>
    <w:rsid w:val="00974F3D"/>
    <w:rsid w:val="00982A9B"/>
    <w:rsid w:val="009833DF"/>
    <w:rsid w:val="00991E70"/>
    <w:rsid w:val="00992C8F"/>
    <w:rsid w:val="00993533"/>
    <w:rsid w:val="009A279B"/>
    <w:rsid w:val="009A3658"/>
    <w:rsid w:val="009B1CC6"/>
    <w:rsid w:val="009B5259"/>
    <w:rsid w:val="009B7669"/>
    <w:rsid w:val="009C2B30"/>
    <w:rsid w:val="009C3211"/>
    <w:rsid w:val="009D4CD8"/>
    <w:rsid w:val="009D556C"/>
    <w:rsid w:val="009E6090"/>
    <w:rsid w:val="009F2145"/>
    <w:rsid w:val="00A04AA2"/>
    <w:rsid w:val="00A05AD9"/>
    <w:rsid w:val="00A06847"/>
    <w:rsid w:val="00A075B4"/>
    <w:rsid w:val="00A21D40"/>
    <w:rsid w:val="00A27ED1"/>
    <w:rsid w:val="00A31ECD"/>
    <w:rsid w:val="00A31F99"/>
    <w:rsid w:val="00A3496E"/>
    <w:rsid w:val="00A354FC"/>
    <w:rsid w:val="00A35A6D"/>
    <w:rsid w:val="00A3781A"/>
    <w:rsid w:val="00A5051B"/>
    <w:rsid w:val="00A55CF9"/>
    <w:rsid w:val="00A838D0"/>
    <w:rsid w:val="00AA391A"/>
    <w:rsid w:val="00AB376E"/>
    <w:rsid w:val="00AC2ACF"/>
    <w:rsid w:val="00AC780A"/>
    <w:rsid w:val="00AD2433"/>
    <w:rsid w:val="00AD4E61"/>
    <w:rsid w:val="00AD5057"/>
    <w:rsid w:val="00AF6EE4"/>
    <w:rsid w:val="00B00EDA"/>
    <w:rsid w:val="00B14694"/>
    <w:rsid w:val="00B15045"/>
    <w:rsid w:val="00B179F9"/>
    <w:rsid w:val="00B255FA"/>
    <w:rsid w:val="00B275EB"/>
    <w:rsid w:val="00B3571A"/>
    <w:rsid w:val="00B37945"/>
    <w:rsid w:val="00B47B06"/>
    <w:rsid w:val="00B52C28"/>
    <w:rsid w:val="00B52D58"/>
    <w:rsid w:val="00B534BB"/>
    <w:rsid w:val="00B61307"/>
    <w:rsid w:val="00B618E3"/>
    <w:rsid w:val="00B639E4"/>
    <w:rsid w:val="00B642C6"/>
    <w:rsid w:val="00B64E82"/>
    <w:rsid w:val="00B665A0"/>
    <w:rsid w:val="00B67AC4"/>
    <w:rsid w:val="00B71AD8"/>
    <w:rsid w:val="00B723D4"/>
    <w:rsid w:val="00B726D1"/>
    <w:rsid w:val="00B737A5"/>
    <w:rsid w:val="00B75EB3"/>
    <w:rsid w:val="00B82927"/>
    <w:rsid w:val="00B94681"/>
    <w:rsid w:val="00BA4781"/>
    <w:rsid w:val="00BB60DD"/>
    <w:rsid w:val="00BB781C"/>
    <w:rsid w:val="00BC579B"/>
    <w:rsid w:val="00BD167F"/>
    <w:rsid w:val="00BE2EAB"/>
    <w:rsid w:val="00BE413D"/>
    <w:rsid w:val="00BE42B2"/>
    <w:rsid w:val="00BE5BB9"/>
    <w:rsid w:val="00BE6950"/>
    <w:rsid w:val="00BE6D46"/>
    <w:rsid w:val="00BE7600"/>
    <w:rsid w:val="00BE77B6"/>
    <w:rsid w:val="00C0181C"/>
    <w:rsid w:val="00C01E68"/>
    <w:rsid w:val="00C11287"/>
    <w:rsid w:val="00C13D14"/>
    <w:rsid w:val="00C22E21"/>
    <w:rsid w:val="00C24374"/>
    <w:rsid w:val="00C2658F"/>
    <w:rsid w:val="00C370CF"/>
    <w:rsid w:val="00C378FE"/>
    <w:rsid w:val="00C4024B"/>
    <w:rsid w:val="00C44BD6"/>
    <w:rsid w:val="00C54595"/>
    <w:rsid w:val="00C6544E"/>
    <w:rsid w:val="00C75178"/>
    <w:rsid w:val="00C76038"/>
    <w:rsid w:val="00C944E3"/>
    <w:rsid w:val="00CA6244"/>
    <w:rsid w:val="00CB40BA"/>
    <w:rsid w:val="00CC2226"/>
    <w:rsid w:val="00CC7F26"/>
    <w:rsid w:val="00CD08BA"/>
    <w:rsid w:val="00CD3323"/>
    <w:rsid w:val="00CD6643"/>
    <w:rsid w:val="00CF4EAE"/>
    <w:rsid w:val="00D04A49"/>
    <w:rsid w:val="00D10BE9"/>
    <w:rsid w:val="00D16EF8"/>
    <w:rsid w:val="00D20963"/>
    <w:rsid w:val="00D3103F"/>
    <w:rsid w:val="00D32B5B"/>
    <w:rsid w:val="00D412BF"/>
    <w:rsid w:val="00D45804"/>
    <w:rsid w:val="00D46C67"/>
    <w:rsid w:val="00D5160C"/>
    <w:rsid w:val="00D54430"/>
    <w:rsid w:val="00D54AAA"/>
    <w:rsid w:val="00D57E24"/>
    <w:rsid w:val="00D61FFD"/>
    <w:rsid w:val="00D659C2"/>
    <w:rsid w:val="00D77859"/>
    <w:rsid w:val="00D85CB5"/>
    <w:rsid w:val="00D90C42"/>
    <w:rsid w:val="00D96CD0"/>
    <w:rsid w:val="00D97D8A"/>
    <w:rsid w:val="00DA3586"/>
    <w:rsid w:val="00DA45DA"/>
    <w:rsid w:val="00DA4C34"/>
    <w:rsid w:val="00DB3133"/>
    <w:rsid w:val="00DB7860"/>
    <w:rsid w:val="00DC518B"/>
    <w:rsid w:val="00DC530F"/>
    <w:rsid w:val="00DC71E2"/>
    <w:rsid w:val="00DD4C52"/>
    <w:rsid w:val="00DD6D7C"/>
    <w:rsid w:val="00DE2F5D"/>
    <w:rsid w:val="00DF111E"/>
    <w:rsid w:val="00DF19A1"/>
    <w:rsid w:val="00E0170E"/>
    <w:rsid w:val="00E022CC"/>
    <w:rsid w:val="00E03C7D"/>
    <w:rsid w:val="00E03D32"/>
    <w:rsid w:val="00E06248"/>
    <w:rsid w:val="00E063EB"/>
    <w:rsid w:val="00E1033D"/>
    <w:rsid w:val="00E109D5"/>
    <w:rsid w:val="00E143CE"/>
    <w:rsid w:val="00E15488"/>
    <w:rsid w:val="00E15FA5"/>
    <w:rsid w:val="00E27643"/>
    <w:rsid w:val="00E4154A"/>
    <w:rsid w:val="00E52633"/>
    <w:rsid w:val="00E52A02"/>
    <w:rsid w:val="00E5577E"/>
    <w:rsid w:val="00E5664B"/>
    <w:rsid w:val="00E57344"/>
    <w:rsid w:val="00E633CC"/>
    <w:rsid w:val="00E66D13"/>
    <w:rsid w:val="00E67C29"/>
    <w:rsid w:val="00E7103D"/>
    <w:rsid w:val="00E74459"/>
    <w:rsid w:val="00E7564B"/>
    <w:rsid w:val="00E8138E"/>
    <w:rsid w:val="00E820B9"/>
    <w:rsid w:val="00E83767"/>
    <w:rsid w:val="00E85F73"/>
    <w:rsid w:val="00E90C74"/>
    <w:rsid w:val="00E94D21"/>
    <w:rsid w:val="00E9528D"/>
    <w:rsid w:val="00EA0583"/>
    <w:rsid w:val="00EA3460"/>
    <w:rsid w:val="00EA3672"/>
    <w:rsid w:val="00EA552F"/>
    <w:rsid w:val="00EA55C4"/>
    <w:rsid w:val="00EA65BA"/>
    <w:rsid w:val="00EB0108"/>
    <w:rsid w:val="00EB4847"/>
    <w:rsid w:val="00EC04DE"/>
    <w:rsid w:val="00EC2683"/>
    <w:rsid w:val="00EC62B6"/>
    <w:rsid w:val="00EE10E3"/>
    <w:rsid w:val="00EE2AA7"/>
    <w:rsid w:val="00EE690B"/>
    <w:rsid w:val="00EF181C"/>
    <w:rsid w:val="00F00B01"/>
    <w:rsid w:val="00F03D35"/>
    <w:rsid w:val="00F040D4"/>
    <w:rsid w:val="00F05827"/>
    <w:rsid w:val="00F07177"/>
    <w:rsid w:val="00F10BD5"/>
    <w:rsid w:val="00F1216F"/>
    <w:rsid w:val="00F13635"/>
    <w:rsid w:val="00F178C2"/>
    <w:rsid w:val="00F21C36"/>
    <w:rsid w:val="00F25E43"/>
    <w:rsid w:val="00F2785E"/>
    <w:rsid w:val="00F33FF9"/>
    <w:rsid w:val="00F35C18"/>
    <w:rsid w:val="00F35F83"/>
    <w:rsid w:val="00F369DA"/>
    <w:rsid w:val="00F44553"/>
    <w:rsid w:val="00F4469F"/>
    <w:rsid w:val="00F475B7"/>
    <w:rsid w:val="00F47BEA"/>
    <w:rsid w:val="00F502D3"/>
    <w:rsid w:val="00F531A4"/>
    <w:rsid w:val="00F63B68"/>
    <w:rsid w:val="00F64538"/>
    <w:rsid w:val="00F75FF9"/>
    <w:rsid w:val="00F81390"/>
    <w:rsid w:val="00F82F5C"/>
    <w:rsid w:val="00F90093"/>
    <w:rsid w:val="00F91BA9"/>
    <w:rsid w:val="00FA4535"/>
    <w:rsid w:val="00FB371B"/>
    <w:rsid w:val="00FB4279"/>
    <w:rsid w:val="00FB7D90"/>
    <w:rsid w:val="00FC20FA"/>
    <w:rsid w:val="00FC62B5"/>
    <w:rsid w:val="00FD0F7E"/>
    <w:rsid w:val="00FD1508"/>
    <w:rsid w:val="00FE046C"/>
    <w:rsid w:val="00FF1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7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9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7941"/>
    <w:rPr>
      <w:rFonts w:ascii="Tahoma" w:hAnsi="Tahoma" w:cs="Tahoma"/>
      <w:sz w:val="16"/>
      <w:szCs w:val="16"/>
    </w:rPr>
  </w:style>
  <w:style w:type="paragraph" w:styleId="a5">
    <w:name w:val="header"/>
    <w:basedOn w:val="a"/>
    <w:link w:val="a6"/>
    <w:rsid w:val="002B7941"/>
    <w:pPr>
      <w:widowControl w:val="0"/>
      <w:tabs>
        <w:tab w:val="center" w:pos="4677"/>
        <w:tab w:val="right" w:pos="9355"/>
      </w:tabs>
      <w:autoSpaceDE w:val="0"/>
      <w:autoSpaceDN w:val="0"/>
      <w:adjustRightInd w:val="0"/>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rsid w:val="002B7941"/>
    <w:rPr>
      <w:rFonts w:ascii="Times New Roman" w:eastAsia="Times New Roman" w:hAnsi="Times New Roman" w:cs="Times New Roman"/>
      <w:sz w:val="20"/>
      <w:szCs w:val="20"/>
      <w:lang w:eastAsia="ru-RU"/>
    </w:rPr>
  </w:style>
  <w:style w:type="paragraph" w:styleId="a7">
    <w:name w:val="footer"/>
    <w:basedOn w:val="a"/>
    <w:link w:val="a8"/>
    <w:uiPriority w:val="99"/>
    <w:rsid w:val="002B7941"/>
    <w:pPr>
      <w:widowControl w:val="0"/>
      <w:tabs>
        <w:tab w:val="center" w:pos="4677"/>
        <w:tab w:val="right" w:pos="9355"/>
      </w:tabs>
      <w:autoSpaceDE w:val="0"/>
      <w:autoSpaceDN w:val="0"/>
      <w:adjustRightInd w:val="0"/>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B7941"/>
    <w:rPr>
      <w:rFonts w:ascii="Times New Roman" w:eastAsia="Times New Roman" w:hAnsi="Times New Roman" w:cs="Times New Roman"/>
      <w:sz w:val="20"/>
      <w:szCs w:val="20"/>
      <w:lang w:eastAsia="ru-RU"/>
    </w:rPr>
  </w:style>
  <w:style w:type="character" w:customStyle="1" w:styleId="FontStyle23">
    <w:name w:val="Font Style23"/>
    <w:rsid w:val="002B7941"/>
    <w:rPr>
      <w:rFonts w:ascii="Times New Roman" w:hAnsi="Times New Roman" w:cs="Times New Roman"/>
      <w:sz w:val="26"/>
      <w:szCs w:val="26"/>
    </w:rPr>
  </w:style>
  <w:style w:type="character" w:customStyle="1" w:styleId="FontStyle27">
    <w:name w:val="Font Style27"/>
    <w:rsid w:val="002B7941"/>
    <w:rPr>
      <w:rFonts w:ascii="Times New Roman" w:hAnsi="Times New Roman" w:cs="Times New Roman"/>
      <w:i/>
      <w:iCs/>
      <w:sz w:val="26"/>
      <w:szCs w:val="26"/>
    </w:rPr>
  </w:style>
  <w:style w:type="paragraph" w:customStyle="1" w:styleId="Style8">
    <w:name w:val="Style8"/>
    <w:basedOn w:val="a"/>
    <w:rsid w:val="002B7941"/>
    <w:pPr>
      <w:widowControl w:val="0"/>
      <w:suppressAutoHyphens/>
      <w:autoSpaceDE w:val="0"/>
      <w:spacing w:after="0" w:line="307" w:lineRule="exact"/>
      <w:ind w:firstLine="667"/>
    </w:pPr>
    <w:rPr>
      <w:rFonts w:ascii="Times New Roman" w:eastAsia="Times New Roman" w:hAnsi="Times New Roman" w:cs="Times New Roman"/>
      <w:sz w:val="24"/>
      <w:szCs w:val="24"/>
      <w:lang w:eastAsia="ar-SA"/>
    </w:rPr>
  </w:style>
  <w:style w:type="character" w:customStyle="1" w:styleId="FontStyle24">
    <w:name w:val="Font Style24"/>
    <w:rsid w:val="002B7941"/>
    <w:rPr>
      <w:rFonts w:ascii="Times New Roman" w:hAnsi="Times New Roman" w:cs="Times New Roman"/>
      <w:sz w:val="26"/>
      <w:szCs w:val="26"/>
    </w:rPr>
  </w:style>
  <w:style w:type="paragraph" w:customStyle="1" w:styleId="Style11">
    <w:name w:val="Style11"/>
    <w:basedOn w:val="a"/>
    <w:rsid w:val="002B7941"/>
    <w:pPr>
      <w:widowControl w:val="0"/>
      <w:suppressAutoHyphens/>
      <w:autoSpaceDE w:val="0"/>
      <w:spacing w:after="0" w:line="341" w:lineRule="exact"/>
      <w:ind w:firstLine="581"/>
      <w:jc w:val="both"/>
    </w:pPr>
    <w:rPr>
      <w:rFonts w:ascii="Times New Roman" w:eastAsia="Times New Roman" w:hAnsi="Times New Roman" w:cs="Times New Roman"/>
      <w:sz w:val="24"/>
      <w:szCs w:val="24"/>
      <w:lang w:eastAsia="ar-SA"/>
    </w:rPr>
  </w:style>
  <w:style w:type="paragraph" w:customStyle="1" w:styleId="Style6">
    <w:name w:val="Style6"/>
    <w:basedOn w:val="a"/>
    <w:rsid w:val="002B7941"/>
    <w:pPr>
      <w:widowControl w:val="0"/>
      <w:suppressAutoHyphens/>
      <w:autoSpaceDE w:val="0"/>
      <w:spacing w:after="0" w:line="322" w:lineRule="exact"/>
      <w:jc w:val="both"/>
    </w:pPr>
    <w:rPr>
      <w:rFonts w:ascii="Times New Roman" w:eastAsia="Times New Roman" w:hAnsi="Times New Roman" w:cs="Times New Roman"/>
      <w:sz w:val="24"/>
      <w:szCs w:val="24"/>
      <w:lang w:eastAsia="ar-SA"/>
    </w:rPr>
  </w:style>
  <w:style w:type="paragraph" w:customStyle="1" w:styleId="Style19">
    <w:name w:val="Style19"/>
    <w:basedOn w:val="a"/>
    <w:rsid w:val="002B7941"/>
    <w:pPr>
      <w:widowControl w:val="0"/>
      <w:suppressAutoHyphens/>
      <w:autoSpaceDE w:val="0"/>
      <w:spacing w:after="0" w:line="307" w:lineRule="exact"/>
      <w:ind w:firstLine="456"/>
    </w:pPr>
    <w:rPr>
      <w:rFonts w:ascii="Times New Roman" w:eastAsia="Times New Roman" w:hAnsi="Times New Roman" w:cs="Times New Roman"/>
      <w:sz w:val="24"/>
      <w:szCs w:val="24"/>
      <w:lang w:eastAsia="ar-SA"/>
    </w:rPr>
  </w:style>
  <w:style w:type="paragraph" w:customStyle="1" w:styleId="Style4">
    <w:name w:val="Style4"/>
    <w:basedOn w:val="a"/>
    <w:rsid w:val="002B7941"/>
    <w:pPr>
      <w:widowControl w:val="0"/>
      <w:suppressAutoHyphens/>
      <w:autoSpaceDE w:val="0"/>
      <w:spacing w:after="0" w:line="328" w:lineRule="exact"/>
      <w:ind w:firstLine="701"/>
      <w:jc w:val="both"/>
    </w:pPr>
    <w:rPr>
      <w:rFonts w:ascii="Times New Roman" w:eastAsia="Times New Roman" w:hAnsi="Times New Roman" w:cs="Times New Roman"/>
      <w:sz w:val="24"/>
      <w:szCs w:val="24"/>
      <w:lang w:eastAsia="ar-SA"/>
    </w:rPr>
  </w:style>
  <w:style w:type="character" w:customStyle="1" w:styleId="79">
    <w:name w:val="Основной текст (79)"/>
    <w:rsid w:val="002B7941"/>
    <w:rPr>
      <w:rFonts w:ascii="Bookman Old Style" w:eastAsia="Bookman Old Style" w:hAnsi="Bookman Old Style" w:cs="Bookman Old Style"/>
      <w:b w:val="0"/>
      <w:bCs w:val="0"/>
      <w:i w:val="0"/>
      <w:iCs w:val="0"/>
      <w:smallCaps w:val="0"/>
      <w:strike w:val="0"/>
      <w:spacing w:val="0"/>
      <w:sz w:val="14"/>
      <w:szCs w:val="14"/>
    </w:rPr>
  </w:style>
  <w:style w:type="character" w:customStyle="1" w:styleId="63">
    <w:name w:val="Заголовок №6 (3)"/>
    <w:rsid w:val="002B7941"/>
    <w:rPr>
      <w:rFonts w:ascii="Bookman Old Style" w:eastAsia="Bookman Old Style" w:hAnsi="Bookman Old Style" w:cs="Bookman Old Style"/>
      <w:b w:val="0"/>
      <w:bCs w:val="0"/>
      <w:i w:val="0"/>
      <w:iCs w:val="0"/>
      <w:smallCaps w:val="0"/>
      <w:strike w:val="0"/>
      <w:spacing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9056</Words>
  <Characters>51624</Characters>
  <Application>Microsoft Office Word</Application>
  <DocSecurity>0</DocSecurity>
  <Lines>430</Lines>
  <Paragraphs>121</Paragraphs>
  <ScaleCrop>false</ScaleCrop>
  <Company>Reanimator Extreme Edition</Company>
  <LinksUpToDate>false</LinksUpToDate>
  <CharactersWithSpaces>60559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2020-11-11T14:47:00Z</dcterms:created>
  <dcterms:modified xsi:type="dcterms:W3CDTF">2020-11-11T14:48:00Z</dcterms:modified>
</cp:coreProperties>
</file>